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4678DB">
        <w:rPr>
          <w:rFonts w:eastAsia="Calibri"/>
          <w:lang w:eastAsia="en-US"/>
        </w:rPr>
        <w:t>А.Л. Воропаев</w:t>
      </w:r>
    </w:p>
    <w:p w:rsidR="003D55C4" w:rsidRPr="002D4B6E" w:rsidRDefault="00FE627E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 w:rsidR="00606BF4">
        <w:rPr>
          <w:rFonts w:eastAsia="Calibri"/>
          <w:lang w:eastAsia="en-US"/>
        </w:rPr>
        <w:t>22</w:t>
      </w:r>
      <w:r>
        <w:rPr>
          <w:rFonts w:eastAsia="Calibri"/>
          <w:lang w:eastAsia="en-US"/>
        </w:rPr>
        <w:t>»</w:t>
      </w:r>
      <w:r w:rsidR="00606BF4">
        <w:rPr>
          <w:rFonts w:eastAsia="Calibri"/>
          <w:lang w:eastAsia="en-US"/>
        </w:rPr>
        <w:t xml:space="preserve"> октября </w:t>
      </w:r>
      <w:r w:rsidR="00DB0E63" w:rsidRPr="00DB0E63">
        <w:rPr>
          <w:rFonts w:eastAsia="Calibri"/>
          <w:lang w:eastAsia="en-US"/>
        </w:rPr>
        <w:t>2020</w:t>
      </w:r>
      <w:r w:rsidR="00017753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>№ 0</w:t>
      </w:r>
      <w:r w:rsidR="00FE627E">
        <w:rPr>
          <w:b/>
        </w:rPr>
        <w:t>9</w:t>
      </w:r>
      <w:r w:rsidR="002C6976" w:rsidRPr="002D4B6E">
        <w:rPr>
          <w:b/>
        </w:rPr>
        <w:t>ЛО/20</w:t>
      </w:r>
      <w:r w:rsidR="00AD4D12">
        <w:rPr>
          <w:b/>
        </w:rPr>
        <w:t>20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</w:t>
      </w:r>
      <w:r w:rsidR="00A750EE">
        <w:rPr>
          <w:b/>
          <w:color w:val="000000"/>
        </w:rPr>
        <w:t>а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A750EE">
        <w:rPr>
          <w:rFonts w:eastAsia="Calibri"/>
        </w:rPr>
        <w:t xml:space="preserve"> </w:t>
      </w:r>
      <w:r w:rsidR="00A750EE" w:rsidRPr="00A750EE">
        <w:rPr>
          <w:rFonts w:eastAsia="Calibri"/>
        </w:rPr>
        <w:t xml:space="preserve">для формирования фондов капитального ремонта собственников помещений в многоквартирных домах, расположенных на территории Ленинградской области, на счете </w:t>
      </w:r>
      <w:r w:rsidR="00A750EE">
        <w:rPr>
          <w:rFonts w:eastAsia="Calibri"/>
        </w:rPr>
        <w:t>р</w:t>
      </w:r>
      <w:r w:rsidR="00A750EE" w:rsidRPr="00A750EE">
        <w:rPr>
          <w:rFonts w:eastAsia="Calibri"/>
        </w:rPr>
        <w:t>егионального оператора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F30B8E" w:rsidRPr="002D4B6E" w:rsidRDefault="002B170B" w:rsidP="002D4B6E">
      <w:pPr>
        <w:jc w:val="both"/>
        <w:rPr>
          <w:rFonts w:eastAsia="Calibri"/>
        </w:rPr>
      </w:pPr>
      <w:r w:rsidRPr="002D4B6E">
        <w:rPr>
          <w:rFonts w:eastAsia="Calibri"/>
        </w:rPr>
        <w:t>Дата</w:t>
      </w:r>
      <w:r w:rsidR="005D2684" w:rsidRPr="002D4B6E">
        <w:rPr>
          <w:rFonts w:eastAsia="Calibri"/>
        </w:rPr>
        <w:t xml:space="preserve"> и время</w:t>
      </w:r>
      <w:r w:rsidRPr="002D4B6E">
        <w:rPr>
          <w:rFonts w:eastAsia="Calibri"/>
        </w:rPr>
        <w:t xml:space="preserve"> начала подачи заявок: </w:t>
      </w:r>
      <w:r w:rsidR="00017753" w:rsidRPr="00017753">
        <w:rPr>
          <w:rFonts w:eastAsia="Calibri"/>
        </w:rPr>
        <w:t>«</w:t>
      </w:r>
      <w:r w:rsidR="0004670D">
        <w:rPr>
          <w:rFonts w:eastAsia="Calibri"/>
        </w:rPr>
        <w:t>26</w:t>
      </w:r>
      <w:r w:rsidR="00017753" w:rsidRPr="00017753">
        <w:rPr>
          <w:rFonts w:eastAsia="Calibri"/>
        </w:rPr>
        <w:t>»</w:t>
      </w:r>
      <w:r w:rsidR="0004670D">
        <w:rPr>
          <w:rFonts w:eastAsia="Calibri"/>
        </w:rPr>
        <w:t xml:space="preserve"> октября </w:t>
      </w:r>
      <w:r w:rsidR="00017753" w:rsidRPr="00017753">
        <w:rPr>
          <w:rFonts w:eastAsia="Calibri"/>
        </w:rPr>
        <w:t>2020 г.</w:t>
      </w:r>
      <w:r w:rsidR="00017753">
        <w:rPr>
          <w:rFonts w:eastAsia="Calibri"/>
        </w:rPr>
        <w:t xml:space="preserve"> </w:t>
      </w:r>
      <w:r w:rsidR="00F30B8E" w:rsidRPr="002D4B6E">
        <w:rPr>
          <w:rFonts w:eastAsia="Calibri"/>
        </w:rPr>
        <w:t xml:space="preserve">в </w:t>
      </w:r>
      <w:r w:rsidR="002C6976">
        <w:rPr>
          <w:rFonts w:eastAsia="Calibri"/>
        </w:rPr>
        <w:t>1</w:t>
      </w:r>
      <w:r w:rsidR="002501E6">
        <w:rPr>
          <w:rFonts w:eastAsia="Calibri"/>
        </w:rPr>
        <w:t>0</w:t>
      </w:r>
      <w:r w:rsidR="0098057F" w:rsidRPr="00151A22">
        <w:rPr>
          <w:rFonts w:eastAsia="Calibri"/>
        </w:rPr>
        <w:t xml:space="preserve"> ч. </w:t>
      </w:r>
      <w:r w:rsidR="002C6976">
        <w:rPr>
          <w:rFonts w:eastAsia="Calibri"/>
        </w:rPr>
        <w:t>00</w:t>
      </w:r>
      <w:r w:rsidR="0098057F" w:rsidRPr="00151A22">
        <w:rPr>
          <w:rFonts w:eastAsia="Calibri"/>
        </w:rPr>
        <w:t xml:space="preserve"> мин</w:t>
      </w:r>
      <w:r w:rsidR="00F30B8E" w:rsidRPr="002D4B6E">
        <w:rPr>
          <w:rFonts w:eastAsia="Calibri"/>
        </w:rPr>
        <w:t>.</w:t>
      </w:r>
    </w:p>
    <w:p w:rsidR="002B170B" w:rsidRPr="002D4B6E" w:rsidRDefault="00F30B8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color w:val="000000"/>
        </w:rPr>
        <w:t xml:space="preserve">Время приема заявок: </w:t>
      </w:r>
      <w:r w:rsidR="002B170B" w:rsidRPr="002D4B6E">
        <w:rPr>
          <w:rFonts w:eastAsia="Calibri"/>
          <w:color w:val="000000"/>
        </w:rPr>
        <w:t xml:space="preserve">в рабочие дни (понедельник-четверг с </w:t>
      </w:r>
      <w:r w:rsidRPr="002D4B6E">
        <w:rPr>
          <w:rFonts w:eastAsia="Calibri"/>
          <w:color w:val="000000"/>
        </w:rPr>
        <w:t>10</w:t>
      </w:r>
      <w:r w:rsidR="002B170B" w:rsidRPr="002D4B6E">
        <w:rPr>
          <w:rFonts w:eastAsia="Calibri"/>
          <w:color w:val="000000"/>
        </w:rPr>
        <w:t>:00 до 18:00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, пятница с 09:00 до 16:45 перерыв с 13:00 до 1</w:t>
      </w:r>
      <w:r w:rsidR="002501E6" w:rsidRPr="002501E6">
        <w:rPr>
          <w:rFonts w:eastAsia="Calibri"/>
          <w:color w:val="000000"/>
        </w:rPr>
        <w:t>4</w:t>
      </w:r>
      <w:r w:rsidR="002B170B" w:rsidRPr="002D4B6E">
        <w:rPr>
          <w:rFonts w:eastAsia="Calibri"/>
          <w:color w:val="000000"/>
        </w:rPr>
        <w:t>:</w:t>
      </w:r>
      <w:r w:rsidR="002501E6" w:rsidRPr="002501E6">
        <w:rPr>
          <w:rFonts w:eastAsia="Calibri"/>
          <w:color w:val="000000"/>
        </w:rPr>
        <w:t>00</w:t>
      </w:r>
      <w:r w:rsidR="002B170B" w:rsidRPr="002D4B6E">
        <w:rPr>
          <w:rFonts w:eastAsia="Calibri"/>
          <w:color w:val="000000"/>
        </w:rPr>
        <w:t>).</w:t>
      </w:r>
    </w:p>
    <w:p w:rsidR="00A750EE" w:rsidRDefault="00A750EE" w:rsidP="002D4B6E">
      <w:pPr>
        <w:jc w:val="both"/>
        <w:rPr>
          <w:rFonts w:eastAsia="Calibri"/>
          <w:b/>
          <w:color w:val="000000"/>
        </w:rPr>
      </w:pPr>
    </w:p>
    <w:p w:rsidR="00C00BA4" w:rsidRPr="002D4B6E" w:rsidRDefault="0099174E" w:rsidP="002D4B6E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2B170B" w:rsidRPr="00151A22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>Дата и время в</w:t>
      </w:r>
      <w:r w:rsidR="002B170B" w:rsidRPr="002D4B6E">
        <w:rPr>
          <w:rFonts w:eastAsia="Calibri"/>
        </w:rPr>
        <w:t>скрыти</w:t>
      </w:r>
      <w:r w:rsidRPr="002D4B6E">
        <w:rPr>
          <w:rFonts w:eastAsia="Calibri"/>
        </w:rPr>
        <w:t>я</w:t>
      </w:r>
      <w:r w:rsidR="002B170B" w:rsidRPr="002D4B6E">
        <w:rPr>
          <w:rFonts w:eastAsia="Calibri"/>
        </w:rPr>
        <w:t xml:space="preserve"> конвертов: </w:t>
      </w:r>
      <w:r w:rsidR="00017753" w:rsidRPr="00017753">
        <w:rPr>
          <w:rFonts w:eastAsia="Calibri"/>
        </w:rPr>
        <w:t>«</w:t>
      </w:r>
      <w:r w:rsidR="00E653DE">
        <w:rPr>
          <w:rFonts w:eastAsia="Calibri"/>
        </w:rPr>
        <w:t>24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ноября </w:t>
      </w:r>
      <w:r w:rsidR="00017753" w:rsidRPr="00017753">
        <w:rPr>
          <w:rFonts w:eastAsia="Calibri"/>
        </w:rPr>
        <w:t>2020 г.</w:t>
      </w:r>
      <w:r w:rsidR="00017753">
        <w:rPr>
          <w:rFonts w:eastAsia="Calibri"/>
        </w:rPr>
        <w:t xml:space="preserve"> </w:t>
      </w:r>
      <w:r w:rsidR="002B170B" w:rsidRPr="00151A22">
        <w:rPr>
          <w:rFonts w:eastAsia="Calibri"/>
        </w:rPr>
        <w:t xml:space="preserve">в </w:t>
      </w:r>
      <w:r w:rsidR="00EB5927">
        <w:rPr>
          <w:rFonts w:eastAsia="Calibri"/>
        </w:rPr>
        <w:t>1</w:t>
      </w:r>
      <w:r w:rsidR="00AD4D12">
        <w:rPr>
          <w:rFonts w:eastAsia="Calibri"/>
        </w:rPr>
        <w:t>0</w:t>
      </w:r>
      <w:r w:rsidR="002B170B" w:rsidRPr="00151A22">
        <w:rPr>
          <w:rFonts w:eastAsia="Calibri"/>
        </w:rPr>
        <w:t xml:space="preserve"> ч. </w:t>
      </w:r>
      <w:r w:rsidR="00EB5927">
        <w:rPr>
          <w:rFonts w:eastAsia="Calibri"/>
        </w:rPr>
        <w:t>00</w:t>
      </w:r>
      <w:r w:rsidR="002B170B" w:rsidRPr="00151A22">
        <w:rPr>
          <w:rFonts w:eastAsia="Calibri"/>
        </w:rPr>
        <w:t xml:space="preserve"> мин.</w:t>
      </w:r>
    </w:p>
    <w:p w:rsidR="00A750EE" w:rsidRDefault="00A750EE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lastRenderedPageBreak/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FD13B5" w:rsidRDefault="00FD13B5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</w:t>
      </w:r>
      <w:r w:rsidR="000030FC"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017753" w:rsidRPr="00017753">
        <w:rPr>
          <w:rFonts w:eastAsia="Calibri"/>
        </w:rPr>
        <w:t>«</w:t>
      </w:r>
      <w:r w:rsidR="00E653DE">
        <w:rPr>
          <w:rFonts w:eastAsia="Calibri"/>
        </w:rPr>
        <w:t>26</w:t>
      </w:r>
      <w:r w:rsidR="00017753" w:rsidRPr="00017753">
        <w:rPr>
          <w:rFonts w:eastAsia="Calibri"/>
        </w:rPr>
        <w:t>»</w:t>
      </w:r>
      <w:r w:rsidR="00E653DE">
        <w:rPr>
          <w:rFonts w:eastAsia="Calibri"/>
        </w:rPr>
        <w:t xml:space="preserve"> ноября </w:t>
      </w:r>
      <w:r w:rsidR="00017753" w:rsidRPr="00017753">
        <w:rPr>
          <w:rFonts w:eastAsia="Calibri"/>
        </w:rPr>
        <w:t>2020 г.</w:t>
      </w:r>
      <w:r w:rsidR="00017753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>
        <w:rPr>
          <w:rFonts w:eastAsia="Calibri"/>
        </w:rPr>
        <w:t>1</w:t>
      </w:r>
      <w:r w:rsidR="009B2D2B">
        <w:rPr>
          <w:rFonts w:eastAsia="Calibri"/>
        </w:rPr>
        <w:t>0</w:t>
      </w:r>
      <w:r w:rsidRPr="00151A22">
        <w:rPr>
          <w:rFonts w:eastAsia="Calibri"/>
        </w:rPr>
        <w:t xml:space="preserve"> ч. </w:t>
      </w:r>
      <w:r>
        <w:rPr>
          <w:rFonts w:eastAsia="Calibri"/>
        </w:rPr>
        <w:t>00</w:t>
      </w:r>
      <w:r w:rsidRPr="00151A22">
        <w:rPr>
          <w:rFonts w:eastAsia="Calibri"/>
        </w:rPr>
        <w:t xml:space="preserve"> мин.</w:t>
      </w:r>
    </w:p>
    <w:p w:rsidR="00F24128" w:rsidRDefault="00F24128" w:rsidP="00FD13B5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Pr="002701E1">
        <w:rPr>
          <w:b/>
          <w:kern w:val="36"/>
        </w:rPr>
        <w:t>№ 0</w:t>
      </w:r>
      <w:r w:rsidR="00017753">
        <w:rPr>
          <w:b/>
          <w:kern w:val="36"/>
        </w:rPr>
        <w:t>9</w:t>
      </w:r>
      <w:r w:rsidRPr="002701E1">
        <w:rPr>
          <w:b/>
          <w:kern w:val="36"/>
        </w:rPr>
        <w:t>ЛО/20</w:t>
      </w:r>
      <w:r w:rsidR="00AD4D12">
        <w:rPr>
          <w:b/>
          <w:kern w:val="36"/>
        </w:rPr>
        <w:t>20</w:t>
      </w:r>
      <w:r w:rsidRPr="002701E1">
        <w:rPr>
          <w:b/>
          <w:kern w:val="36"/>
        </w:rPr>
        <w:t xml:space="preserve"> от </w:t>
      </w:r>
      <w:r w:rsidR="00606BF4" w:rsidRPr="00606BF4">
        <w:rPr>
          <w:b/>
          <w:kern w:val="36"/>
        </w:rPr>
        <w:t>«22» октября 2020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981CDE" w:rsidRPr="00981CDE" w:rsidTr="00981CDE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981CDE" w:rsidRPr="00981CDE" w:rsidRDefault="00981CDE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981CDE" w:rsidRPr="00981CDE" w:rsidTr="00981CDE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CDE" w:rsidRPr="00981CDE" w:rsidRDefault="00981CDE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DE" w:rsidRPr="00981CDE" w:rsidRDefault="00981CDE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981CDE" w:rsidRDefault="00981CDE">
      <w:pPr>
        <w:rPr>
          <w:rFonts w:eastAsia="Calibri"/>
          <w:b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96E02">
          <w:pgSz w:w="11906" w:h="16838"/>
          <w:pgMar w:top="851" w:right="849" w:bottom="567" w:left="1560" w:header="288" w:footer="447" w:gutter="0"/>
          <w:pgNumType w:start="25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9B2D2B" w:rsidRPr="009B2D2B">
        <w:rPr>
          <w:b/>
          <w:kern w:val="36"/>
        </w:rPr>
        <w:t>№ 0</w:t>
      </w:r>
      <w:r w:rsidR="00017753">
        <w:rPr>
          <w:b/>
          <w:kern w:val="36"/>
        </w:rPr>
        <w:t>9</w:t>
      </w:r>
      <w:r w:rsidR="009B2D2B" w:rsidRPr="009B2D2B">
        <w:rPr>
          <w:b/>
          <w:kern w:val="36"/>
        </w:rPr>
        <w:t xml:space="preserve">ЛО/2020 от </w:t>
      </w:r>
      <w:r w:rsidR="00606BF4" w:rsidRPr="00606BF4">
        <w:rPr>
          <w:b/>
          <w:kern w:val="36"/>
        </w:rPr>
        <w:t>«22» октября 2020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</w:t>
      </w:r>
      <w:r w:rsidR="00A750EE">
        <w:rPr>
          <w:rFonts w:eastAsia="Calibri"/>
          <w:b/>
          <w:bCs/>
          <w:color w:val="000000"/>
          <w:lang w:eastAsia="en-US"/>
        </w:rPr>
        <w:t>а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№ </w:t>
      </w:r>
      <w:r w:rsidR="00AD4D12" w:rsidRPr="00AD4D12">
        <w:rPr>
          <w:rFonts w:eastAsia="Calibri"/>
          <w:lang w:eastAsia="en-US"/>
        </w:rPr>
        <w:t>0</w:t>
      </w:r>
      <w:r w:rsidR="00017753">
        <w:rPr>
          <w:rFonts w:eastAsia="Calibri"/>
          <w:lang w:eastAsia="en-US"/>
        </w:rPr>
        <w:t>9</w:t>
      </w:r>
      <w:r w:rsidR="00AD4D12" w:rsidRPr="00AD4D12">
        <w:rPr>
          <w:rFonts w:eastAsia="Calibri"/>
          <w:lang w:eastAsia="en-US"/>
        </w:rPr>
        <w:t xml:space="preserve">ЛО/2020 </w:t>
      </w:r>
      <w:r w:rsidRPr="002701E1">
        <w:rPr>
          <w:rFonts w:eastAsia="Calibri"/>
          <w:lang w:eastAsia="en-US"/>
        </w:rPr>
        <w:t xml:space="preserve">от </w:t>
      </w:r>
      <w:r w:rsidR="00017753" w:rsidRPr="00017753">
        <w:rPr>
          <w:rFonts w:eastAsia="Calibri"/>
          <w:lang w:eastAsia="en-US"/>
        </w:rPr>
        <w:t>«__</w:t>
      </w:r>
      <w:proofErr w:type="gramStart"/>
      <w:r w:rsidR="00017753" w:rsidRPr="00017753">
        <w:rPr>
          <w:rFonts w:eastAsia="Calibri"/>
          <w:lang w:eastAsia="en-US"/>
        </w:rPr>
        <w:t>_»_</w:t>
      </w:r>
      <w:proofErr w:type="gramEnd"/>
      <w:r w:rsidR="00017753" w:rsidRPr="00017753">
        <w:rPr>
          <w:rFonts w:eastAsia="Calibri"/>
          <w:lang w:eastAsia="en-US"/>
        </w:rPr>
        <w:t>__________2020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сообщает о согласии участвовать в конкурсе по отбору российской кредитной организации для открытия счет</w:t>
      </w:r>
      <w:r w:rsidR="00A750EE">
        <w:rPr>
          <w:rFonts w:eastAsia="Calibri"/>
          <w:lang w:eastAsia="en-US"/>
        </w:rPr>
        <w:t>а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с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с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9B2D2B" w:rsidRPr="009B2D2B">
        <w:rPr>
          <w:b/>
          <w:kern w:val="36"/>
        </w:rPr>
        <w:t>№ 0</w:t>
      </w:r>
      <w:r w:rsidR="00017753">
        <w:rPr>
          <w:b/>
          <w:kern w:val="36"/>
        </w:rPr>
        <w:t>9</w:t>
      </w:r>
      <w:r w:rsidR="009B2D2B" w:rsidRPr="009B2D2B">
        <w:rPr>
          <w:b/>
          <w:kern w:val="36"/>
        </w:rPr>
        <w:t xml:space="preserve">ЛО/2020 от </w:t>
      </w:r>
      <w:r w:rsidR="00606BF4" w:rsidRPr="00606BF4">
        <w:rPr>
          <w:b/>
          <w:kern w:val="36"/>
        </w:rPr>
        <w:t>«22» октября 2020 г.</w:t>
      </w:r>
      <w:bookmarkStart w:id="0" w:name="_GoBack"/>
      <w:bookmarkEnd w:id="0"/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>по отбору российской кредитной организации для открытия счет</w:t>
      </w:r>
      <w:r w:rsidR="00A750EE">
        <w:rPr>
          <w:rFonts w:eastAsia="Calibri"/>
          <w:b/>
          <w:lang w:eastAsia="en-US"/>
        </w:rPr>
        <w:t>а</w:t>
      </w:r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326FDA" w:rsidRPr="002701E1" w:rsidRDefault="00326FDA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326FDA">
        <w:rPr>
          <w:rFonts w:eastAsia="Calibri"/>
          <w:b/>
          <w:bCs/>
          <w:lang w:eastAsia="en-US"/>
        </w:rPr>
        <w:t>Извещение № 0</w:t>
      </w:r>
      <w:r w:rsidR="00017753">
        <w:rPr>
          <w:rFonts w:eastAsia="Calibri"/>
          <w:b/>
          <w:bCs/>
          <w:lang w:eastAsia="en-US"/>
        </w:rPr>
        <w:t>9</w:t>
      </w:r>
      <w:r w:rsidRPr="00326FDA">
        <w:rPr>
          <w:rFonts w:eastAsia="Calibri"/>
          <w:b/>
          <w:bCs/>
          <w:lang w:eastAsia="en-US"/>
        </w:rPr>
        <w:t xml:space="preserve">ЛО/2020 от </w:t>
      </w:r>
      <w:r w:rsidR="00017753" w:rsidRPr="00017753">
        <w:rPr>
          <w:rFonts w:eastAsia="Calibri"/>
          <w:b/>
          <w:bCs/>
          <w:lang w:eastAsia="en-US"/>
        </w:rPr>
        <w:t>«__</w:t>
      </w:r>
      <w:proofErr w:type="gramStart"/>
      <w:r w:rsidR="00017753" w:rsidRPr="00017753">
        <w:rPr>
          <w:rFonts w:eastAsia="Calibri"/>
          <w:b/>
          <w:bCs/>
          <w:lang w:eastAsia="en-US"/>
        </w:rPr>
        <w:t>_»_</w:t>
      </w:r>
      <w:proofErr w:type="gramEnd"/>
      <w:r w:rsidR="00017753" w:rsidRPr="00017753">
        <w:rPr>
          <w:rFonts w:eastAsia="Calibri"/>
          <w:b/>
          <w:bCs/>
          <w:lang w:eastAsia="en-US"/>
        </w:rPr>
        <w:t>__________2020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подтверждает, что для участия в конкурсе по отбору российской кредитной организации для открытия счет</w:t>
      </w:r>
      <w:r w:rsidR="00A750EE">
        <w:rPr>
          <w:rFonts w:eastAsia="Calibri"/>
          <w:lang w:eastAsia="en-US"/>
        </w:rPr>
        <w:t>а</w:t>
      </w:r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(Должность руководителя,   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DE" w:rsidRDefault="00981CDE">
      <w:r>
        <w:separator/>
      </w:r>
    </w:p>
  </w:endnote>
  <w:endnote w:type="continuationSeparator" w:id="0">
    <w:p w:rsidR="00981CDE" w:rsidRDefault="00981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CDE" w:rsidRDefault="00981CDE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981CDE" w:rsidRDefault="00981CDE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981CDE" w:rsidRDefault="00981CD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BF4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981CDE" w:rsidRDefault="00981CD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981CDE" w:rsidRDefault="00981CD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BF4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DE" w:rsidRDefault="00981CDE">
      <w:r>
        <w:separator/>
      </w:r>
    </w:p>
  </w:footnote>
  <w:footnote w:type="continuationSeparator" w:id="0">
    <w:p w:rsidR="00981CDE" w:rsidRDefault="00981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CDE" w:rsidRDefault="00981CD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981CDE" w:rsidRDefault="00981C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17753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670D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C18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5F08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6FDA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6E02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06BF4"/>
    <w:rsid w:val="00611FD0"/>
    <w:rsid w:val="00612C31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79FC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1CDE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2D2B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0EE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85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0E63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3DE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5DA7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4128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627E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88A8D-8297-42F4-A7C8-56BAACA1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11</Pages>
  <Words>2052</Words>
  <Characters>15759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52</cp:revision>
  <cp:lastPrinted>2020-06-16T11:29:00Z</cp:lastPrinted>
  <dcterms:created xsi:type="dcterms:W3CDTF">2016-10-12T08:52:00Z</dcterms:created>
  <dcterms:modified xsi:type="dcterms:W3CDTF">2020-10-22T14:06:00Z</dcterms:modified>
</cp:coreProperties>
</file>