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0A48DD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0A48DD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487FDF">
        <w:rPr>
          <w:rFonts w:eastAsia="Calibri"/>
          <w:lang w:eastAsia="en-US"/>
        </w:rPr>
        <w:t>2</w:t>
      </w:r>
      <w:r w:rsidR="002F1A4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2F1A40">
        <w:rPr>
          <w:rFonts w:eastAsia="Calibri"/>
          <w:lang w:eastAsia="en-US"/>
        </w:rPr>
        <w:t>янва</w:t>
      </w:r>
      <w:r w:rsidR="00487FDF">
        <w:rPr>
          <w:rFonts w:eastAsia="Calibri"/>
          <w:lang w:eastAsia="en-US"/>
        </w:rPr>
        <w:t>ря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9C65B5">
        <w:rPr>
          <w:rFonts w:eastAsia="Calibri"/>
          <w:lang w:eastAsia="en-US"/>
        </w:rPr>
        <w:t>2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</w:t>
      </w:r>
      <w:r w:rsidR="00487FDF">
        <w:rPr>
          <w:b/>
        </w:rPr>
        <w:t>7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9C65B5">
        <w:rPr>
          <w:b/>
        </w:rPr>
        <w:t>2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A750EE">
        <w:rPr>
          <w:rFonts w:eastAsia="Calibri"/>
        </w:rPr>
        <w:t xml:space="preserve"> </w:t>
      </w:r>
      <w:r w:rsidR="00A750EE" w:rsidRPr="00A750EE">
        <w:rPr>
          <w:rFonts w:eastAsia="Calibri"/>
        </w:rPr>
        <w:t xml:space="preserve">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</w:t>
      </w:r>
      <w:r w:rsidR="00A750EE">
        <w:rPr>
          <w:rFonts w:eastAsia="Calibri"/>
        </w:rPr>
        <w:t>р</w:t>
      </w:r>
      <w:r w:rsidR="00A750EE" w:rsidRPr="00A750EE">
        <w:rPr>
          <w:rFonts w:eastAsia="Calibri"/>
        </w:rPr>
        <w:t>егионального оператора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r w:rsidR="00E16884">
        <w:rPr>
          <w:rFonts w:eastAsia="Calibri"/>
          <w:color w:val="000000" w:themeColor="text1"/>
          <w:u w:val="single"/>
          <w:lang w:val="en-US"/>
        </w:rPr>
        <w:fldChar w:fldCharType="begin"/>
      </w:r>
      <w:r w:rsidR="00E16884" w:rsidRPr="00E16884">
        <w:rPr>
          <w:rFonts w:eastAsia="Calibri"/>
          <w:color w:val="000000" w:themeColor="text1"/>
          <w:u w:val="single"/>
        </w:rPr>
        <w:instrText xml:space="preserve"> </w:instrText>
      </w:r>
      <w:r w:rsidR="00E16884">
        <w:rPr>
          <w:rFonts w:eastAsia="Calibri"/>
          <w:color w:val="000000" w:themeColor="text1"/>
          <w:u w:val="single"/>
          <w:lang w:val="en-US"/>
        </w:rPr>
        <w:instrText>HYPERLINK</w:instrText>
      </w:r>
      <w:r w:rsidR="00E16884" w:rsidRPr="00E16884">
        <w:rPr>
          <w:rFonts w:eastAsia="Calibri"/>
          <w:color w:val="000000" w:themeColor="text1"/>
          <w:u w:val="single"/>
        </w:rPr>
        <w:instrText xml:space="preserve"> "</w:instrText>
      </w:r>
      <w:r w:rsidR="00E16884">
        <w:rPr>
          <w:rFonts w:eastAsia="Calibri"/>
          <w:color w:val="000000" w:themeColor="text1"/>
          <w:u w:val="single"/>
          <w:lang w:val="en-US"/>
        </w:rPr>
        <w:instrText>http</w:instrText>
      </w:r>
      <w:r w:rsidR="00E16884" w:rsidRPr="00E16884">
        <w:rPr>
          <w:rFonts w:eastAsia="Calibri"/>
          <w:color w:val="000000" w:themeColor="text1"/>
          <w:u w:val="single"/>
        </w:rPr>
        <w:instrText>://</w:instrText>
      </w:r>
      <w:r w:rsidR="00E16884">
        <w:rPr>
          <w:rFonts w:eastAsia="Calibri"/>
          <w:color w:val="000000" w:themeColor="text1"/>
          <w:u w:val="single"/>
          <w:lang w:val="en-US"/>
        </w:rPr>
        <w:instrText>www</w:instrText>
      </w:r>
      <w:r w:rsidR="00E16884" w:rsidRPr="00E16884">
        <w:rPr>
          <w:rFonts w:eastAsia="Calibri"/>
          <w:color w:val="000000" w:themeColor="text1"/>
          <w:u w:val="single"/>
        </w:rPr>
        <w:instrText>.</w:instrText>
      </w:r>
      <w:r w:rsidR="00E16884">
        <w:rPr>
          <w:rFonts w:eastAsia="Calibri"/>
          <w:color w:val="000000" w:themeColor="text1"/>
          <w:u w:val="single"/>
          <w:lang w:val="en-US"/>
        </w:rPr>
        <w:instrText>kapremlo</w:instrText>
      </w:r>
      <w:r w:rsidR="00E16884" w:rsidRPr="00E16884">
        <w:rPr>
          <w:rFonts w:eastAsia="Calibri"/>
          <w:color w:val="000000" w:themeColor="text1"/>
          <w:u w:val="single"/>
        </w:rPr>
        <w:instrText>47.</w:instrText>
      </w:r>
      <w:r w:rsidR="00E16884">
        <w:rPr>
          <w:rFonts w:eastAsia="Calibri"/>
          <w:color w:val="000000" w:themeColor="text1"/>
          <w:u w:val="single"/>
          <w:lang w:val="en-US"/>
        </w:rPr>
        <w:instrText>ru</w:instrText>
      </w:r>
      <w:r w:rsidR="00E16884" w:rsidRPr="00E16884">
        <w:rPr>
          <w:rFonts w:eastAsia="Calibri"/>
          <w:color w:val="000000" w:themeColor="text1"/>
          <w:u w:val="single"/>
        </w:rPr>
        <w:instrText xml:space="preserve">" </w:instrText>
      </w:r>
      <w:r w:rsidR="00E16884">
        <w:rPr>
          <w:rFonts w:eastAsia="Calibri"/>
          <w:color w:val="000000" w:themeColor="text1"/>
          <w:u w:val="single"/>
          <w:lang w:val="en-US"/>
        </w:rPr>
        <w:fldChar w:fldCharType="separate"/>
      </w:r>
      <w:r w:rsidR="00E27366" w:rsidRPr="002D4B6E">
        <w:rPr>
          <w:rFonts w:eastAsia="Calibri"/>
          <w:color w:val="000000" w:themeColor="text1"/>
          <w:u w:val="single"/>
          <w:lang w:val="en-US"/>
        </w:rPr>
        <w:t>www</w:t>
      </w:r>
      <w:r w:rsidR="00E27366" w:rsidRPr="002D4B6E">
        <w:rPr>
          <w:rFonts w:eastAsia="Calibri"/>
          <w:color w:val="000000" w:themeColor="text1"/>
          <w:u w:val="single"/>
        </w:rPr>
        <w:t>.</w:t>
      </w:r>
      <w:proofErr w:type="spellStart"/>
      <w:r w:rsidR="00E27366" w:rsidRPr="002D4B6E">
        <w:rPr>
          <w:rFonts w:eastAsia="Calibri"/>
          <w:color w:val="000000" w:themeColor="text1"/>
          <w:u w:val="single"/>
          <w:lang w:val="en-US"/>
        </w:rPr>
        <w:t>kapremlo</w:t>
      </w:r>
      <w:proofErr w:type="spellEnd"/>
      <w:r w:rsidR="00E27366" w:rsidRPr="002D4B6E">
        <w:rPr>
          <w:rFonts w:eastAsia="Calibri"/>
          <w:color w:val="000000" w:themeColor="text1"/>
          <w:u w:val="single"/>
        </w:rPr>
        <w:t>47.</w:t>
      </w:r>
      <w:proofErr w:type="spellStart"/>
      <w:r w:rsidR="00E27366" w:rsidRPr="002D4B6E">
        <w:rPr>
          <w:rFonts w:eastAsia="Calibri"/>
          <w:color w:val="000000" w:themeColor="text1"/>
          <w:u w:val="single"/>
          <w:lang w:val="en-US"/>
        </w:rPr>
        <w:t>ru</w:t>
      </w:r>
      <w:proofErr w:type="spellEnd"/>
      <w:r w:rsidR="00E16884">
        <w:rPr>
          <w:rFonts w:eastAsia="Calibri"/>
          <w:color w:val="000000" w:themeColor="text1"/>
          <w:u w:val="single"/>
          <w:lang w:val="en-US"/>
        </w:rPr>
        <w:fldChar w:fldCharType="end"/>
      </w:r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9C65B5">
        <w:rPr>
          <w:rFonts w:eastAsia="Calibri"/>
        </w:rPr>
        <w:t>24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9C65B5">
        <w:rPr>
          <w:rFonts w:eastAsia="Calibri"/>
        </w:rPr>
        <w:t>янва</w:t>
      </w:r>
      <w:r w:rsidR="00487FDF">
        <w:rPr>
          <w:rFonts w:eastAsia="Calibri"/>
        </w:rPr>
        <w:t>р</w:t>
      </w:r>
      <w:r w:rsidR="00FC1DF4">
        <w:rPr>
          <w:rFonts w:eastAsia="Calibri"/>
        </w:rPr>
        <w:t>я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C65B5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FC1DF4">
        <w:rPr>
          <w:rFonts w:eastAsia="Calibri"/>
        </w:rPr>
        <w:t>09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9C65B5">
        <w:rPr>
          <w:rFonts w:eastAsia="Calibri"/>
        </w:rPr>
        <w:t>22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E66989">
        <w:rPr>
          <w:rFonts w:eastAsia="Calibri"/>
        </w:rPr>
        <w:t>февраля</w:t>
      </w:r>
      <w:r w:rsidR="00BB000B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AD4D12">
        <w:rPr>
          <w:rFonts w:eastAsia="Calibri"/>
        </w:rPr>
        <w:t>0</w:t>
      </w:r>
      <w:r w:rsidR="00FC1DF4">
        <w:rPr>
          <w:rFonts w:eastAsia="Calibri"/>
        </w:rPr>
        <w:t>9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7B0876">
        <w:rPr>
          <w:rFonts w:eastAsia="Calibri"/>
        </w:rPr>
        <w:t>2</w:t>
      </w:r>
      <w:r w:rsidR="00FC1DF4">
        <w:rPr>
          <w:rFonts w:eastAsia="Calibri"/>
        </w:rPr>
        <w:t>4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A654E3">
        <w:rPr>
          <w:rFonts w:eastAsia="Calibri"/>
        </w:rPr>
        <w:t xml:space="preserve">февраля </w:t>
      </w:r>
      <w:r w:rsidR="00017753" w:rsidRPr="00017753">
        <w:rPr>
          <w:rFonts w:eastAsia="Calibri"/>
        </w:rPr>
        <w:t>202</w:t>
      </w:r>
      <w:r w:rsidR="007B0876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 w:rsidR="009B2D2B">
        <w:rPr>
          <w:rFonts w:eastAsia="Calibri"/>
        </w:rPr>
        <w:t>0</w:t>
      </w:r>
      <w:r w:rsidR="00FC1DF4">
        <w:rPr>
          <w:rFonts w:eastAsia="Calibri"/>
        </w:rPr>
        <w:t xml:space="preserve">9 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</w:t>
      </w:r>
      <w:r w:rsidR="00A654E3">
        <w:rPr>
          <w:b/>
          <w:kern w:val="36"/>
        </w:rPr>
        <w:t>7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7B0876">
        <w:rPr>
          <w:b/>
          <w:kern w:val="36"/>
        </w:rPr>
        <w:t>2</w:t>
      </w:r>
      <w:r w:rsidRPr="002701E1">
        <w:rPr>
          <w:b/>
          <w:kern w:val="36"/>
        </w:rPr>
        <w:t xml:space="preserve"> от </w:t>
      </w:r>
      <w:r w:rsidR="00A70CE9" w:rsidRPr="00A70CE9">
        <w:rPr>
          <w:b/>
          <w:kern w:val="36"/>
        </w:rPr>
        <w:t>«2</w:t>
      </w:r>
      <w:r w:rsidR="007B0876">
        <w:rPr>
          <w:b/>
          <w:kern w:val="36"/>
        </w:rPr>
        <w:t>1</w:t>
      </w:r>
      <w:r w:rsidR="00A70CE9" w:rsidRPr="00A70CE9">
        <w:rPr>
          <w:b/>
          <w:kern w:val="36"/>
        </w:rPr>
        <w:t xml:space="preserve">» </w:t>
      </w:r>
      <w:r w:rsidR="007B0876">
        <w:rPr>
          <w:b/>
          <w:kern w:val="36"/>
        </w:rPr>
        <w:t>янва</w:t>
      </w:r>
      <w:r w:rsidR="00A70CE9" w:rsidRPr="00A70CE9">
        <w:rPr>
          <w:b/>
          <w:kern w:val="36"/>
        </w:rPr>
        <w:t>ря 202</w:t>
      </w:r>
      <w:r w:rsidR="007B0876">
        <w:rPr>
          <w:b/>
          <w:kern w:val="36"/>
        </w:rPr>
        <w:t>2</w:t>
      </w:r>
      <w:r w:rsidR="00A70CE9" w:rsidRPr="00A70CE9">
        <w:rPr>
          <w:b/>
          <w:kern w:val="36"/>
        </w:rPr>
        <w:t xml:space="preserve">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  <w:bookmarkStart w:id="0" w:name="_GoBack"/>
            <w:bookmarkEnd w:id="0"/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8107AC" w:rsidRPr="008107AC">
        <w:rPr>
          <w:b/>
          <w:kern w:val="36"/>
        </w:rPr>
        <w:t xml:space="preserve">№ </w:t>
      </w:r>
      <w:r w:rsidR="007B0876" w:rsidRPr="007B0876">
        <w:rPr>
          <w:b/>
          <w:kern w:val="36"/>
        </w:rPr>
        <w:t>17ЛО/2022 от «21» января 2022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8107AC" w:rsidRPr="008107AC">
        <w:rPr>
          <w:rFonts w:eastAsia="Calibri"/>
          <w:lang w:eastAsia="en-US"/>
        </w:rPr>
        <w:t xml:space="preserve">№ </w:t>
      </w:r>
      <w:r w:rsidR="007B0876" w:rsidRPr="007B0876">
        <w:rPr>
          <w:rFonts w:eastAsia="Calibri"/>
          <w:lang w:eastAsia="en-US"/>
        </w:rPr>
        <w:t>17ЛО/2022 от «21» января 2022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2701E1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>
              <w:rPr>
                <w:rFonts w:eastAsia="Calibri"/>
                <w:i/>
                <w:lang w:eastAsia="en-US"/>
              </w:rPr>
              <w:t>Банка России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="00A76413">
              <w:rPr>
                <w:rFonts w:eastAsia="Calibri"/>
                <w:i/>
                <w:lang w:eastAsia="en-US"/>
              </w:rPr>
              <w:t xml:space="preserve"> </w:t>
            </w:r>
            <w:r w:rsidR="00073866">
              <w:rPr>
                <w:rFonts w:eastAsia="Calibri"/>
                <w:i/>
                <w:lang w:eastAsia="en-US"/>
              </w:rPr>
              <w:t xml:space="preserve">на </w:t>
            </w:r>
            <w:r w:rsidR="0021720D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>
              <w:rPr>
                <w:rFonts w:eastAsia="Calibri"/>
                <w:i/>
                <w:lang w:eastAsia="en-US"/>
              </w:rPr>
              <w:t>коэ</w:t>
            </w:r>
            <w:r w:rsidR="00A76413">
              <w:rPr>
                <w:rFonts w:eastAsia="Calibri"/>
                <w:i/>
                <w:lang w:eastAsia="en-US"/>
              </w:rPr>
              <w:t>ффициент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</w:t>
            </w:r>
            <w:r w:rsidR="0021720D">
              <w:rPr>
                <w:rFonts w:eastAsia="Calibri"/>
                <w:i/>
                <w:lang w:eastAsia="en-US"/>
              </w:rPr>
              <w:t xml:space="preserve">_ </w:t>
            </w:r>
            <w:r w:rsidR="00224DD5">
              <w:rPr>
                <w:rFonts w:eastAsia="Calibri"/>
                <w:i/>
                <w:lang w:eastAsia="en-US"/>
              </w:rPr>
              <w:t>(прописью</w:t>
            </w:r>
            <w:r w:rsidR="00224DD5" w:rsidRPr="002701E1">
              <w:rPr>
                <w:rFonts w:eastAsia="Calibri"/>
                <w:i/>
                <w:lang w:eastAsia="en-US"/>
              </w:rPr>
              <w:t>)</w:t>
            </w:r>
            <w:r w:rsidR="00224DD5">
              <w:rPr>
                <w:rFonts w:eastAsia="Calibri"/>
                <w:i/>
                <w:lang w:eastAsia="en-US"/>
              </w:rPr>
              <w:t xml:space="preserve">, 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A76413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8C56A5">
        <w:rPr>
          <w:rFonts w:eastAsia="Calibri"/>
          <w:color w:val="000000"/>
          <w:lang w:eastAsia="en-US"/>
        </w:rPr>
        <w:t xml:space="preserve">о размере </w:t>
      </w:r>
      <w:r w:rsidRPr="007A7FF6">
        <w:rPr>
          <w:rFonts w:eastAsia="Calibri"/>
          <w:color w:val="000000"/>
          <w:lang w:eastAsia="en-US"/>
        </w:rPr>
        <w:t>ставк</w:t>
      </w:r>
      <w:r w:rsidR="008C56A5">
        <w:rPr>
          <w:rFonts w:eastAsia="Calibri"/>
          <w:color w:val="000000"/>
          <w:lang w:eastAsia="en-US"/>
        </w:rPr>
        <w:t>и</w:t>
      </w:r>
      <w:r w:rsidRPr="007A7FF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>
        <w:rPr>
          <w:rFonts w:eastAsia="Calibri"/>
          <w:color w:val="000000"/>
          <w:lang w:eastAsia="en-US"/>
        </w:rPr>
        <w:t xml:space="preserve"> в виде поправочного коэффициента к </w:t>
      </w:r>
      <w:r w:rsidR="00A76413" w:rsidRPr="00A76413">
        <w:rPr>
          <w:rFonts w:eastAsia="Calibri"/>
          <w:color w:val="000000"/>
          <w:lang w:eastAsia="en-US"/>
        </w:rPr>
        <w:t>ключевой ставк</w:t>
      </w:r>
      <w:r w:rsidR="00A76413">
        <w:rPr>
          <w:rFonts w:eastAsia="Calibri"/>
          <w:color w:val="000000"/>
          <w:lang w:eastAsia="en-US"/>
        </w:rPr>
        <w:t>е</w:t>
      </w:r>
      <w:r w:rsidR="00A76413" w:rsidRPr="00A76413">
        <w:rPr>
          <w:rFonts w:eastAsia="Calibri"/>
          <w:color w:val="000000"/>
          <w:lang w:eastAsia="en-US"/>
        </w:rPr>
        <w:t xml:space="preserve"> Банка России</w:t>
      </w:r>
      <w:r w:rsidRPr="007A7FF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764FB3">
        <w:rPr>
          <w:rFonts w:eastAsia="Calibri"/>
          <w:color w:val="000000"/>
          <w:lang w:eastAsia="en-US"/>
        </w:rPr>
        <w:t xml:space="preserve"> </w:t>
      </w:r>
      <w:r w:rsidR="00764FB3">
        <w:rPr>
          <w:rFonts w:eastAsia="Calibri"/>
          <w:color w:val="000000"/>
          <w:lang w:val="en-US" w:eastAsia="en-US"/>
        </w:rPr>
        <w:t>c</w:t>
      </w:r>
      <w:r w:rsidR="00764FB3" w:rsidRPr="00764FB3">
        <w:rPr>
          <w:rFonts w:eastAsia="Calibri"/>
          <w:color w:val="000000"/>
          <w:lang w:eastAsia="en-US"/>
        </w:rPr>
        <w:t xml:space="preserve"> учетом </w:t>
      </w:r>
      <w:r w:rsidR="00764FB3">
        <w:rPr>
          <w:rFonts w:eastAsia="Calibri"/>
          <w:color w:val="000000"/>
          <w:lang w:eastAsia="en-US"/>
        </w:rPr>
        <w:t>ключевой ставки Банка России, действующей на день начисления процентов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A654E3" w:rsidRPr="00A654E3">
        <w:rPr>
          <w:b/>
          <w:kern w:val="36"/>
        </w:rPr>
        <w:t xml:space="preserve">№ </w:t>
      </w:r>
      <w:r w:rsidR="007B0876" w:rsidRPr="007B0876">
        <w:rPr>
          <w:b/>
          <w:kern w:val="36"/>
        </w:rPr>
        <w:t>17ЛО/2022 от «21» января 2022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lang w:eastAsia="en-US"/>
        </w:rPr>
        <w:t>счет</w:t>
      </w:r>
      <w:r w:rsidR="00A750EE">
        <w:rPr>
          <w:rFonts w:eastAsia="Calibri"/>
          <w:b/>
          <w:lang w:eastAsia="en-US"/>
        </w:rPr>
        <w:t>а</w:t>
      </w:r>
      <w:proofErr w:type="gramEnd"/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</w:t>
      </w:r>
      <w:r w:rsidR="00A654E3" w:rsidRPr="00A654E3">
        <w:rPr>
          <w:rFonts w:eastAsia="Calibri"/>
          <w:b/>
          <w:bCs/>
          <w:lang w:eastAsia="en-US"/>
        </w:rPr>
        <w:t xml:space="preserve">№ </w:t>
      </w:r>
      <w:r w:rsidR="007B0876" w:rsidRPr="007B0876">
        <w:rPr>
          <w:rFonts w:eastAsia="Calibri"/>
          <w:b/>
          <w:bCs/>
          <w:lang w:eastAsia="en-US"/>
        </w:rPr>
        <w:t>17ЛО/2022 от «21» января 2022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</w:t>
      </w:r>
      <w:r w:rsidR="00A750EE">
        <w:rPr>
          <w:rFonts w:eastAsia="Calibri"/>
          <w:lang w:eastAsia="en-US"/>
        </w:rPr>
        <w:t>а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A40" w:rsidRDefault="002F1A40">
      <w:r>
        <w:separator/>
      </w:r>
    </w:p>
  </w:endnote>
  <w:endnote w:type="continuationSeparator" w:id="0">
    <w:p w:rsidR="002F1A40" w:rsidRDefault="002F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40" w:rsidRDefault="002F1A40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2F1A40" w:rsidRDefault="002F1A40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2F1A40" w:rsidRDefault="002F1A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884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2F1A40" w:rsidRDefault="002F1A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2F1A40" w:rsidRDefault="002F1A4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884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A40" w:rsidRDefault="002F1A40">
      <w:r>
        <w:separator/>
      </w:r>
    </w:p>
  </w:footnote>
  <w:footnote w:type="continuationSeparator" w:id="0">
    <w:p w:rsidR="002F1A40" w:rsidRDefault="002F1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40" w:rsidRDefault="002F1A4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2F1A40" w:rsidRDefault="002F1A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000B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61EA6-AB04-4DD8-B235-ABA8F69A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2089</Words>
  <Characters>15966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4</cp:revision>
  <cp:lastPrinted>2021-06-09T06:52:00Z</cp:lastPrinted>
  <dcterms:created xsi:type="dcterms:W3CDTF">2022-01-21T07:17:00Z</dcterms:created>
  <dcterms:modified xsi:type="dcterms:W3CDTF">2022-01-21T09:59:00Z</dcterms:modified>
</cp:coreProperties>
</file>