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0A48DD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0A48DD">
        <w:rPr>
          <w:rFonts w:eastAsia="Calibri"/>
          <w:lang w:eastAsia="en-US"/>
        </w:rPr>
        <w:t>А.Л. Воропаев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3C08EB">
        <w:rPr>
          <w:rFonts w:eastAsia="Calibri"/>
          <w:lang w:eastAsia="en-US"/>
        </w:rPr>
        <w:t>0</w:t>
      </w:r>
      <w:r w:rsidR="008E6334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8E6334">
        <w:rPr>
          <w:rFonts w:eastAsia="Calibri"/>
          <w:lang w:eastAsia="en-US"/>
        </w:rPr>
        <w:t>марта</w:t>
      </w:r>
      <w:r w:rsidR="00606BF4">
        <w:rPr>
          <w:rFonts w:eastAsia="Calibri"/>
          <w:lang w:eastAsia="en-US"/>
        </w:rPr>
        <w:t xml:space="preserve"> </w:t>
      </w:r>
      <w:r w:rsidR="00DB0E63" w:rsidRPr="00DB0E63">
        <w:rPr>
          <w:rFonts w:eastAsia="Calibri"/>
          <w:lang w:eastAsia="en-US"/>
        </w:rPr>
        <w:t>202</w:t>
      </w:r>
      <w:r w:rsidR="009C65B5">
        <w:rPr>
          <w:rFonts w:eastAsia="Calibri"/>
          <w:lang w:eastAsia="en-US"/>
        </w:rPr>
        <w:t>2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506A96">
        <w:rPr>
          <w:b/>
        </w:rPr>
        <w:t>1</w:t>
      </w:r>
      <w:r w:rsidR="003C08EB">
        <w:rPr>
          <w:b/>
        </w:rPr>
        <w:t>8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9C65B5">
        <w:rPr>
          <w:b/>
        </w:rPr>
        <w:t>2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</w:t>
      </w:r>
      <w:r w:rsidR="00506A96">
        <w:rPr>
          <w:b/>
          <w:color w:val="000000"/>
        </w:rPr>
        <w:t>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8E6334">
        <w:rPr>
          <w:b/>
        </w:rPr>
        <w:t>2</w:t>
      </w:r>
      <w:r w:rsidR="00FF3BB8" w:rsidRPr="008E6334">
        <w:rPr>
          <w:b/>
        </w:rPr>
        <w:t>.</w:t>
      </w:r>
      <w:r w:rsidR="0089107F" w:rsidRPr="008E6334">
        <w:rPr>
          <w:b/>
        </w:rPr>
        <w:t>Предмет конкурса</w:t>
      </w:r>
      <w:r w:rsidR="00105832" w:rsidRPr="008E6334">
        <w:rPr>
          <w:b/>
        </w:rPr>
        <w:t>:</w:t>
      </w:r>
      <w:r w:rsidR="00543900" w:rsidRPr="008E6334">
        <w:rPr>
          <w:rFonts w:eastAsia="Calibri"/>
        </w:rPr>
        <w:t xml:space="preserve"> право заключения договора банковского счета</w:t>
      </w:r>
      <w:r w:rsidR="00A750EE" w:rsidRPr="008E6334">
        <w:rPr>
          <w:rFonts w:eastAsia="Calibri"/>
        </w:rPr>
        <w:t xml:space="preserve"> для формирования фондов капитального ремонта собственников помещений в многоквартирных домах, расположенных на территории Ленинградской области, на </w:t>
      </w:r>
      <w:r w:rsidR="00BA7670" w:rsidRPr="008E6334">
        <w:rPr>
          <w:rFonts w:eastAsia="Calibri"/>
        </w:rPr>
        <w:t xml:space="preserve">специальном(-ых) </w:t>
      </w:r>
      <w:r w:rsidR="00A750EE" w:rsidRPr="008E6334">
        <w:rPr>
          <w:rFonts w:eastAsia="Calibri"/>
        </w:rPr>
        <w:t>счете</w:t>
      </w:r>
      <w:r w:rsidR="00BA7670" w:rsidRPr="008E6334">
        <w:rPr>
          <w:rFonts w:eastAsia="Calibri"/>
        </w:rPr>
        <w:t>(-ах)</w:t>
      </w:r>
      <w:r w:rsidR="00A750EE" w:rsidRPr="008E6334">
        <w:rPr>
          <w:rFonts w:eastAsia="Calibri"/>
        </w:rPr>
        <w:t xml:space="preserve"> регионального оператора</w:t>
      </w:r>
      <w:r w:rsidR="00543900" w:rsidRPr="008E6334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8E6334">
        <w:rPr>
          <w:rFonts w:eastAsia="Calibri"/>
        </w:rPr>
        <w:t>09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8E6334">
        <w:rPr>
          <w:rFonts w:eastAsia="Calibri"/>
        </w:rPr>
        <w:t>марта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C65B5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FC1DF4">
        <w:rPr>
          <w:rFonts w:eastAsia="Calibri"/>
        </w:rPr>
        <w:t>09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0</w:t>
      </w:r>
      <w:r w:rsidR="008107AC">
        <w:rPr>
          <w:rFonts w:eastAsia="Calibri"/>
          <w:color w:val="000000"/>
        </w:rPr>
        <w:t>9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7</w:t>
      </w:r>
      <w:r w:rsidR="002B170B" w:rsidRPr="002D4B6E">
        <w:rPr>
          <w:rFonts w:eastAsia="Calibri"/>
          <w:color w:val="000000"/>
        </w:rPr>
        <w:t>:00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</w:t>
      </w:r>
      <w:r w:rsidR="008107AC">
        <w:rPr>
          <w:rFonts w:eastAsia="Calibri"/>
          <w:color w:val="000000"/>
        </w:rPr>
        <w:t>5</w:t>
      </w:r>
      <w:r w:rsidR="002B170B" w:rsidRPr="002D4B6E">
        <w:rPr>
          <w:rFonts w:eastAsia="Calibri"/>
          <w:color w:val="000000"/>
        </w:rPr>
        <w:t>:45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Pr="00151A22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3C08EB">
        <w:rPr>
          <w:rFonts w:eastAsia="Calibri"/>
        </w:rPr>
        <w:t>1</w:t>
      </w:r>
      <w:r w:rsidR="008E6334">
        <w:rPr>
          <w:rFonts w:eastAsia="Calibri"/>
        </w:rPr>
        <w:t>2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8E6334">
        <w:rPr>
          <w:rFonts w:eastAsia="Calibri"/>
        </w:rPr>
        <w:t>апреля</w:t>
      </w:r>
      <w:r w:rsidR="00BB000B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7B0876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AD4D12">
        <w:rPr>
          <w:rFonts w:eastAsia="Calibri"/>
        </w:rPr>
        <w:t>0</w:t>
      </w:r>
      <w:r w:rsidR="00FC1DF4">
        <w:rPr>
          <w:rFonts w:eastAsia="Calibri"/>
        </w:rPr>
        <w:t>9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A750EE" w:rsidRDefault="00A750EE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3C08EB">
        <w:rPr>
          <w:rFonts w:eastAsia="Calibri"/>
        </w:rPr>
        <w:t>1</w:t>
      </w:r>
      <w:r w:rsidR="008E6334">
        <w:rPr>
          <w:rFonts w:eastAsia="Calibri"/>
        </w:rPr>
        <w:t>4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8E6334">
        <w:rPr>
          <w:rFonts w:eastAsia="Calibri"/>
        </w:rPr>
        <w:t>апреля</w:t>
      </w:r>
      <w:r w:rsidR="00A654E3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7B0876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 w:rsidR="009B2D2B">
        <w:rPr>
          <w:rFonts w:eastAsia="Calibri"/>
        </w:rPr>
        <w:t>0</w:t>
      </w:r>
      <w:r w:rsidR="00FC1DF4">
        <w:rPr>
          <w:rFonts w:eastAsia="Calibri"/>
        </w:rPr>
        <w:t xml:space="preserve">9 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906B44">
        <w:rPr>
          <w:b/>
          <w:kern w:val="36"/>
        </w:rPr>
        <w:t>1</w:t>
      </w:r>
      <w:r w:rsidR="003C08EB">
        <w:rPr>
          <w:b/>
          <w:kern w:val="36"/>
        </w:rPr>
        <w:t>8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</w:t>
      </w:r>
      <w:r w:rsidR="007B0876">
        <w:rPr>
          <w:b/>
          <w:kern w:val="36"/>
        </w:rPr>
        <w:t>2</w:t>
      </w:r>
      <w:r w:rsidRPr="002701E1">
        <w:rPr>
          <w:b/>
          <w:kern w:val="36"/>
        </w:rPr>
        <w:t xml:space="preserve"> от </w:t>
      </w:r>
      <w:r w:rsidR="008E6334" w:rsidRPr="008E6334">
        <w:rPr>
          <w:b/>
          <w:kern w:val="36"/>
        </w:rPr>
        <w:t>«04» марта</w:t>
      </w:r>
      <w:r w:rsidR="00A70CE9" w:rsidRPr="00A70CE9">
        <w:rPr>
          <w:b/>
          <w:kern w:val="36"/>
        </w:rPr>
        <w:t xml:space="preserve"> 202</w:t>
      </w:r>
      <w:r w:rsidR="007B0876">
        <w:rPr>
          <w:b/>
          <w:kern w:val="36"/>
        </w:rPr>
        <w:t>2</w:t>
      </w:r>
      <w:r w:rsidR="00A70CE9" w:rsidRPr="00A70CE9">
        <w:rPr>
          <w:b/>
          <w:kern w:val="36"/>
        </w:rPr>
        <w:t xml:space="preserve">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E16884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3C08EB" w:rsidRPr="003C08EB">
        <w:rPr>
          <w:b/>
          <w:kern w:val="36"/>
        </w:rPr>
        <w:t xml:space="preserve">№ 18ЛО/2022 от </w:t>
      </w:r>
      <w:r w:rsidR="008E6334" w:rsidRPr="008E6334">
        <w:rPr>
          <w:b/>
          <w:kern w:val="36"/>
        </w:rPr>
        <w:t xml:space="preserve">«04» марта </w:t>
      </w:r>
      <w:r w:rsidR="003C08EB" w:rsidRPr="003C08EB">
        <w:rPr>
          <w:b/>
          <w:kern w:val="36"/>
        </w:rPr>
        <w:t>2022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3C08EB" w:rsidRPr="003C08EB">
        <w:rPr>
          <w:rFonts w:eastAsia="Calibri"/>
          <w:lang w:eastAsia="en-US"/>
        </w:rPr>
        <w:t xml:space="preserve">№ 18ЛО/2022 от </w:t>
      </w:r>
      <w:r w:rsidR="008E6334" w:rsidRPr="008E6334">
        <w:rPr>
          <w:rFonts w:eastAsia="Calibri"/>
          <w:lang w:eastAsia="en-US"/>
        </w:rPr>
        <w:t xml:space="preserve">«04» марта </w:t>
      </w:r>
      <w:r w:rsidR="003C08EB" w:rsidRPr="003C08EB">
        <w:rPr>
          <w:rFonts w:eastAsia="Calibri"/>
          <w:lang w:eastAsia="en-US"/>
        </w:rPr>
        <w:t>2022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</w:t>
      </w:r>
      <w:r w:rsidR="0013223A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8C56A5" w:rsidRPr="002701E1" w:rsidRDefault="008C56A5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21720D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="00073866">
              <w:rPr>
                <w:rFonts w:eastAsia="Calibri"/>
                <w:i/>
                <w:lang w:eastAsia="en-US"/>
              </w:rPr>
              <w:t xml:space="preserve">, выраженный произведением ключевой ставки </w:t>
            </w:r>
            <w:r w:rsidR="00A76413">
              <w:rPr>
                <w:rFonts w:eastAsia="Calibri"/>
                <w:i/>
                <w:lang w:eastAsia="en-US"/>
              </w:rPr>
              <w:t>Банка России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КсБР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="00A76413">
              <w:rPr>
                <w:rFonts w:eastAsia="Calibri"/>
                <w:i/>
                <w:lang w:eastAsia="en-US"/>
              </w:rPr>
              <w:t xml:space="preserve"> </w:t>
            </w:r>
            <w:r w:rsidR="00073866">
              <w:rPr>
                <w:rFonts w:eastAsia="Calibri"/>
                <w:i/>
                <w:lang w:eastAsia="en-US"/>
              </w:rPr>
              <w:t xml:space="preserve">на </w:t>
            </w:r>
            <w:r w:rsidR="0021720D">
              <w:rPr>
                <w:rFonts w:eastAsia="Calibri"/>
                <w:i/>
                <w:lang w:eastAsia="en-US"/>
              </w:rPr>
              <w:t xml:space="preserve">поправочный </w:t>
            </w:r>
            <w:r w:rsidR="00073866">
              <w:rPr>
                <w:rFonts w:eastAsia="Calibri"/>
                <w:i/>
                <w:lang w:eastAsia="en-US"/>
              </w:rPr>
              <w:t>коэ</w:t>
            </w:r>
            <w:r w:rsidR="00A76413">
              <w:rPr>
                <w:rFonts w:eastAsia="Calibri"/>
                <w:i/>
                <w:lang w:eastAsia="en-US"/>
              </w:rPr>
              <w:t>ффициент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</w:t>
            </w:r>
            <w:r w:rsidR="0021720D">
              <w:rPr>
                <w:rFonts w:eastAsia="Calibri"/>
                <w:i/>
                <w:lang w:eastAsia="en-US"/>
              </w:rPr>
              <w:t xml:space="preserve">_ </w:t>
            </w:r>
            <w:r w:rsidR="00224DD5">
              <w:rPr>
                <w:rFonts w:eastAsia="Calibri"/>
                <w:i/>
                <w:lang w:eastAsia="en-US"/>
              </w:rPr>
              <w:t>(прописью</w:t>
            </w:r>
            <w:r w:rsidR="00224DD5" w:rsidRPr="002701E1">
              <w:rPr>
                <w:rFonts w:eastAsia="Calibri"/>
                <w:i/>
                <w:lang w:eastAsia="en-US"/>
              </w:rPr>
              <w:t>)</w:t>
            </w:r>
            <w:r w:rsidR="00224DD5">
              <w:rPr>
                <w:rFonts w:eastAsia="Calibri"/>
                <w:i/>
                <w:lang w:eastAsia="en-US"/>
              </w:rPr>
              <w:t xml:space="preserve">, 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A76413">
              <w:rPr>
                <w:rFonts w:eastAsia="Calibri"/>
                <w:i/>
                <w:lang w:eastAsia="en-US"/>
              </w:rPr>
              <w:t xml:space="preserve"> годовых</w:t>
            </w:r>
            <w:r w:rsidR="00F12FD0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 xml:space="preserve">*Участник конкурса предоставляет предложение </w:t>
      </w:r>
      <w:r w:rsidR="008C56A5" w:rsidRPr="008C56A5">
        <w:rPr>
          <w:rFonts w:eastAsia="Calibri"/>
          <w:color w:val="000000"/>
          <w:lang w:eastAsia="en-US"/>
        </w:rPr>
        <w:t xml:space="preserve">о размере </w:t>
      </w:r>
      <w:r w:rsidRPr="007A7FF6">
        <w:rPr>
          <w:rFonts w:eastAsia="Calibri"/>
          <w:color w:val="000000"/>
          <w:lang w:eastAsia="en-US"/>
        </w:rPr>
        <w:t>ставк</w:t>
      </w:r>
      <w:r w:rsidR="008C56A5">
        <w:rPr>
          <w:rFonts w:eastAsia="Calibri"/>
          <w:color w:val="000000"/>
          <w:lang w:eastAsia="en-US"/>
        </w:rPr>
        <w:t>и</w:t>
      </w:r>
      <w:r w:rsidRPr="007A7FF6">
        <w:rPr>
          <w:rFonts w:eastAsia="Calibri"/>
          <w:color w:val="000000"/>
          <w:lang w:eastAsia="en-US"/>
        </w:rPr>
        <w:t xml:space="preserve">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</w:t>
      </w:r>
      <w:r w:rsidR="00A76413">
        <w:rPr>
          <w:rFonts w:eastAsia="Calibri"/>
          <w:color w:val="000000"/>
          <w:lang w:eastAsia="en-US"/>
        </w:rPr>
        <w:t xml:space="preserve"> в виде поправочного коэффициента к </w:t>
      </w:r>
      <w:r w:rsidR="00A76413" w:rsidRPr="00A76413">
        <w:rPr>
          <w:rFonts w:eastAsia="Calibri"/>
          <w:color w:val="000000"/>
          <w:lang w:eastAsia="en-US"/>
        </w:rPr>
        <w:t>ключевой ставк</w:t>
      </w:r>
      <w:r w:rsidR="00A76413">
        <w:rPr>
          <w:rFonts w:eastAsia="Calibri"/>
          <w:color w:val="000000"/>
          <w:lang w:eastAsia="en-US"/>
        </w:rPr>
        <w:t>е</w:t>
      </w:r>
      <w:r w:rsidR="00A76413" w:rsidRPr="00A76413">
        <w:rPr>
          <w:rFonts w:eastAsia="Calibri"/>
          <w:color w:val="000000"/>
          <w:lang w:eastAsia="en-US"/>
        </w:rPr>
        <w:t xml:space="preserve"> Банка России</w:t>
      </w:r>
      <w:r w:rsidRPr="007A7FF6">
        <w:rPr>
          <w:rFonts w:eastAsia="Calibri"/>
          <w:color w:val="000000"/>
          <w:lang w:eastAsia="en-US"/>
        </w:rPr>
        <w:t>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="00764FB3" w:rsidRPr="00764FB3">
        <w:rPr>
          <w:rFonts w:eastAsia="Calibri"/>
          <w:color w:val="000000"/>
          <w:lang w:eastAsia="en-US"/>
        </w:rPr>
        <w:t xml:space="preserve"> </w:t>
      </w:r>
      <w:r w:rsidR="00764FB3">
        <w:rPr>
          <w:rFonts w:eastAsia="Calibri"/>
          <w:color w:val="000000"/>
          <w:lang w:val="en-US" w:eastAsia="en-US"/>
        </w:rPr>
        <w:t>c</w:t>
      </w:r>
      <w:r w:rsidR="00764FB3" w:rsidRPr="00764FB3">
        <w:rPr>
          <w:rFonts w:eastAsia="Calibri"/>
          <w:color w:val="000000"/>
          <w:lang w:eastAsia="en-US"/>
        </w:rPr>
        <w:t xml:space="preserve"> учетом </w:t>
      </w:r>
      <w:r w:rsidR="00764FB3">
        <w:rPr>
          <w:rFonts w:eastAsia="Calibri"/>
          <w:color w:val="000000"/>
          <w:lang w:eastAsia="en-US"/>
        </w:rPr>
        <w:t>ключевой ставки Банка России, действующей на день начисления процентов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3C08EB" w:rsidRPr="003C08EB">
        <w:rPr>
          <w:b/>
          <w:kern w:val="36"/>
        </w:rPr>
        <w:t xml:space="preserve">№ 18ЛО/2022 от </w:t>
      </w:r>
      <w:r w:rsidR="008E6334" w:rsidRPr="008E6334">
        <w:rPr>
          <w:b/>
          <w:kern w:val="36"/>
        </w:rPr>
        <w:t xml:space="preserve">«04» марта </w:t>
      </w:r>
      <w:r w:rsidR="003C08EB" w:rsidRPr="003C08EB">
        <w:rPr>
          <w:b/>
          <w:kern w:val="36"/>
        </w:rPr>
        <w:t>2022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lang w:eastAsia="en-US"/>
        </w:rPr>
        <w:t>счет</w:t>
      </w:r>
      <w:r w:rsidR="00A750EE">
        <w:rPr>
          <w:rFonts w:eastAsia="Calibri"/>
          <w:b/>
          <w:lang w:eastAsia="en-US"/>
        </w:rPr>
        <w:t>а</w:t>
      </w:r>
      <w:proofErr w:type="gramEnd"/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</w:t>
      </w:r>
      <w:r w:rsidR="003C08EB" w:rsidRPr="003C08EB">
        <w:rPr>
          <w:rFonts w:eastAsia="Calibri"/>
          <w:b/>
          <w:bCs/>
          <w:lang w:eastAsia="en-US"/>
        </w:rPr>
        <w:t xml:space="preserve">№ </w:t>
      </w:r>
      <w:bookmarkStart w:id="0" w:name="_GoBack"/>
      <w:r w:rsidR="003C08EB" w:rsidRPr="003C08EB">
        <w:rPr>
          <w:rFonts w:eastAsia="Calibri"/>
          <w:b/>
          <w:bCs/>
          <w:lang w:eastAsia="en-US"/>
        </w:rPr>
        <w:t>18</w:t>
      </w:r>
      <w:bookmarkEnd w:id="0"/>
      <w:r w:rsidR="003C08EB" w:rsidRPr="003C08EB">
        <w:rPr>
          <w:rFonts w:eastAsia="Calibri"/>
          <w:b/>
          <w:bCs/>
          <w:lang w:eastAsia="en-US"/>
        </w:rPr>
        <w:t xml:space="preserve">ЛО/2022 от </w:t>
      </w:r>
      <w:r w:rsidR="008E6334" w:rsidRPr="008E6334">
        <w:rPr>
          <w:rFonts w:eastAsia="Calibri"/>
          <w:b/>
          <w:bCs/>
          <w:lang w:eastAsia="en-US"/>
        </w:rPr>
        <w:t xml:space="preserve">«04» марта </w:t>
      </w:r>
      <w:r w:rsidR="003C08EB" w:rsidRPr="003C08EB">
        <w:rPr>
          <w:rFonts w:eastAsia="Calibri"/>
          <w:b/>
          <w:bCs/>
          <w:lang w:eastAsia="en-US"/>
        </w:rPr>
        <w:t>2022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</w:t>
      </w:r>
      <w:r w:rsidR="00A750EE">
        <w:rPr>
          <w:rFonts w:eastAsia="Calibri"/>
          <w:lang w:eastAsia="en-US"/>
        </w:rPr>
        <w:t>а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2701E1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2701E1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8EB" w:rsidRDefault="003C08EB">
      <w:r>
        <w:separator/>
      </w:r>
    </w:p>
  </w:endnote>
  <w:endnote w:type="continuationSeparator" w:id="0">
    <w:p w:rsidR="003C08EB" w:rsidRDefault="003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8EB" w:rsidRDefault="003C08EB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C08EB" w:rsidRDefault="003C08E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3C08EB" w:rsidRDefault="003C08E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334">
          <w:rPr>
            <w:noProof/>
          </w:rPr>
          <w:t>31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3C08EB" w:rsidRDefault="003C08E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3C08EB" w:rsidRDefault="003C08E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334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8EB" w:rsidRDefault="003C08EB">
      <w:r>
        <w:separator/>
      </w:r>
    </w:p>
  </w:footnote>
  <w:footnote w:type="continuationSeparator" w:id="0">
    <w:p w:rsidR="003C08EB" w:rsidRDefault="003C0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8EB" w:rsidRDefault="003C08E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3C08EB" w:rsidRDefault="003C08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35B4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3866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48DD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B7ECC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20D"/>
    <w:rsid w:val="00217A02"/>
    <w:rsid w:val="00220EBD"/>
    <w:rsid w:val="00221271"/>
    <w:rsid w:val="00221362"/>
    <w:rsid w:val="0022254F"/>
    <w:rsid w:val="00222798"/>
    <w:rsid w:val="00224DD5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1A4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08EB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87FDF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4FB3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087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56A5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6334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65B5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3C2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54E3"/>
    <w:rsid w:val="00A6776D"/>
    <w:rsid w:val="00A701D8"/>
    <w:rsid w:val="00A70CE9"/>
    <w:rsid w:val="00A729D4"/>
    <w:rsid w:val="00A73D32"/>
    <w:rsid w:val="00A750EE"/>
    <w:rsid w:val="00A758EC"/>
    <w:rsid w:val="00A76413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AC9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A7670"/>
    <w:rsid w:val="00BB000B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16884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6989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071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814D-1490-4787-929F-17CC4F7C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6</cp:revision>
  <cp:lastPrinted>2021-06-09T06:52:00Z</cp:lastPrinted>
  <dcterms:created xsi:type="dcterms:W3CDTF">2022-01-21T07:17:00Z</dcterms:created>
  <dcterms:modified xsi:type="dcterms:W3CDTF">2022-03-04T12:59:00Z</dcterms:modified>
</cp:coreProperties>
</file>