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324085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Исполняющий обязанности 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его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324085">
        <w:rPr>
          <w:rFonts w:eastAsia="Calibri"/>
          <w:lang w:eastAsia="en-US"/>
        </w:rPr>
        <w:t>С.А. Волков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«</w:t>
      </w:r>
      <w:r w:rsidR="00094DEE">
        <w:rPr>
          <w:rFonts w:eastAsia="Calibri"/>
          <w:lang w:eastAsia="en-US"/>
        </w:rPr>
        <w:t xml:space="preserve"> </w:t>
      </w:r>
      <w:r w:rsidR="00464BDF">
        <w:rPr>
          <w:rFonts w:eastAsia="Calibri"/>
          <w:lang w:eastAsia="en-US"/>
        </w:rPr>
        <w:t>28</w:t>
      </w:r>
      <w:proofErr w:type="gramEnd"/>
      <w:r w:rsidR="00262594" w:rsidRPr="0026259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</w:t>
      </w:r>
      <w:r w:rsidR="00776778">
        <w:rPr>
          <w:rFonts w:eastAsia="Calibri"/>
          <w:lang w:eastAsia="en-US"/>
        </w:rPr>
        <w:t>ноября</w:t>
      </w:r>
      <w:r w:rsidR="00606BF4">
        <w:rPr>
          <w:rFonts w:eastAsia="Calibri"/>
          <w:lang w:eastAsia="en-US"/>
        </w:rPr>
        <w:t xml:space="preserve"> </w:t>
      </w:r>
      <w:r w:rsidR="00DB0E63" w:rsidRPr="00DB0E63">
        <w:rPr>
          <w:rFonts w:eastAsia="Calibri"/>
          <w:lang w:eastAsia="en-US"/>
        </w:rPr>
        <w:t>202</w:t>
      </w:r>
      <w:r w:rsidR="009C65B5">
        <w:rPr>
          <w:rFonts w:eastAsia="Calibri"/>
          <w:lang w:eastAsia="en-US"/>
        </w:rPr>
        <w:t>2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262765">
        <w:rPr>
          <w:b/>
        </w:rPr>
        <w:t>2</w:t>
      </w:r>
      <w:r w:rsidR="00094DEE">
        <w:rPr>
          <w:b/>
        </w:rPr>
        <w:t>1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9C65B5">
        <w:rPr>
          <w:b/>
        </w:rPr>
        <w:t>2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</w:t>
      </w:r>
      <w:bookmarkStart w:id="0" w:name="_GoBack"/>
      <w:bookmarkEnd w:id="0"/>
      <w:r w:rsidRPr="002D4B6E">
        <w:rPr>
          <w:rFonts w:eastAsia="Calibri"/>
          <w:b/>
          <w:bCs/>
          <w:color w:val="000000"/>
          <w:lang w:eastAsia="ar-SA"/>
        </w:rPr>
        <w:t xml:space="preserve">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r w:rsidR="003E6C33" w:rsidRPr="003E6C33">
        <w:rPr>
          <w:b/>
          <w:color w:val="000000"/>
        </w:rPr>
        <w:t xml:space="preserve">специальных </w:t>
      </w:r>
      <w:proofErr w:type="gramStart"/>
      <w:r w:rsidRPr="002D4B6E">
        <w:rPr>
          <w:b/>
          <w:color w:val="000000"/>
        </w:rPr>
        <w:t>счет</w:t>
      </w:r>
      <w:r w:rsidR="00506A96">
        <w:rPr>
          <w:b/>
          <w:color w:val="000000"/>
        </w:rPr>
        <w:t>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8E6334">
        <w:rPr>
          <w:b/>
        </w:rPr>
        <w:t>2</w:t>
      </w:r>
      <w:r w:rsidR="00FF3BB8" w:rsidRPr="008E6334">
        <w:rPr>
          <w:b/>
        </w:rPr>
        <w:t>.</w:t>
      </w:r>
      <w:r w:rsidR="0089107F" w:rsidRPr="008E6334">
        <w:rPr>
          <w:b/>
        </w:rPr>
        <w:t>Предмет конкурса</w:t>
      </w:r>
      <w:r w:rsidR="00105832" w:rsidRPr="008E6334">
        <w:rPr>
          <w:b/>
        </w:rPr>
        <w:t>:</w:t>
      </w:r>
      <w:r w:rsidR="00543900" w:rsidRPr="008E6334">
        <w:rPr>
          <w:rFonts w:eastAsia="Calibri"/>
        </w:rPr>
        <w:t xml:space="preserve"> право заключения договора банковского счета</w:t>
      </w:r>
      <w:r w:rsidR="00A750EE" w:rsidRPr="008E6334">
        <w:rPr>
          <w:rFonts w:eastAsia="Calibri"/>
        </w:rPr>
        <w:t xml:space="preserve"> для формирования фондов капитального ремонта собственников помещений в многоквартирных домах, расположенных на территории Ленинградской области, на </w:t>
      </w:r>
      <w:r w:rsidR="00BA7670" w:rsidRPr="008E6334">
        <w:rPr>
          <w:rFonts w:eastAsia="Calibri"/>
        </w:rPr>
        <w:t xml:space="preserve">специальном(-ых) </w:t>
      </w:r>
      <w:r w:rsidR="00A750EE" w:rsidRPr="008E6334">
        <w:rPr>
          <w:rFonts w:eastAsia="Calibri"/>
        </w:rPr>
        <w:t>счете</w:t>
      </w:r>
      <w:r w:rsidR="00BA7670" w:rsidRPr="008E6334">
        <w:rPr>
          <w:rFonts w:eastAsia="Calibri"/>
        </w:rPr>
        <w:t>(-ах)</w:t>
      </w:r>
      <w:r w:rsidR="00A750EE" w:rsidRPr="008E6334">
        <w:rPr>
          <w:rFonts w:eastAsia="Calibri"/>
        </w:rPr>
        <w:t xml:space="preserve"> регионального оператора</w:t>
      </w:r>
      <w:r w:rsidR="00543900" w:rsidRPr="008E6334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</w:t>
      </w:r>
      <w:r w:rsidR="007747A9">
        <w:rPr>
          <w:color w:val="000000"/>
        </w:rPr>
        <w:t xml:space="preserve">официальном сайте Организатора конкурса по адресу: </w:t>
      </w:r>
      <w:r w:rsidR="003E6C33" w:rsidRPr="003E6C33">
        <w:rPr>
          <w:rFonts w:eastAsia="Calibri"/>
          <w:color w:val="000000" w:themeColor="text1"/>
        </w:rPr>
        <w:t>http://kapremlo47.ru/ а также в государственной информационной системе жилищно-коммунального хозяйства</w:t>
      </w:r>
      <w:r w:rsidR="003E6C33" w:rsidRPr="003E6C33">
        <w:t xml:space="preserve"> </w:t>
      </w:r>
      <w:r w:rsidR="003E6C33">
        <w:t xml:space="preserve">по адресу: </w:t>
      </w:r>
      <w:r w:rsidR="003E6C33" w:rsidRPr="003E6C33">
        <w:rPr>
          <w:rFonts w:eastAsia="Calibri"/>
          <w:color w:val="000000" w:themeColor="text1"/>
        </w:rPr>
        <w:t>https://dom.gosuslugi.ru/</w:t>
      </w:r>
      <w:r w:rsidR="00600BA2" w:rsidRPr="003E6C33">
        <w:rPr>
          <w:rFonts w:eastAsia="Calibri"/>
          <w:color w:val="000000" w:themeColor="text1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proofErr w:type="gramStart"/>
      <w:r w:rsidR="00017753" w:rsidRPr="00017753">
        <w:rPr>
          <w:rFonts w:eastAsia="Calibri"/>
        </w:rPr>
        <w:t>«</w:t>
      </w:r>
      <w:r w:rsidR="00464BDF">
        <w:rPr>
          <w:rFonts w:eastAsia="Calibri"/>
        </w:rPr>
        <w:t xml:space="preserve"> 29</w:t>
      </w:r>
      <w:proofErr w:type="gramEnd"/>
      <w:r w:rsidR="00464BDF">
        <w:rPr>
          <w:rFonts w:eastAsia="Calibri"/>
        </w:rPr>
        <w:t xml:space="preserve"> 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</w:t>
      </w:r>
      <w:r w:rsidR="00776778">
        <w:rPr>
          <w:rFonts w:eastAsia="Calibri"/>
        </w:rPr>
        <w:t>но</w:t>
      </w:r>
      <w:r w:rsidR="00094DEE">
        <w:rPr>
          <w:rFonts w:eastAsia="Calibri"/>
        </w:rPr>
        <w:t>ября</w:t>
      </w:r>
      <w:r w:rsidR="0004670D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9C65B5">
        <w:rPr>
          <w:rFonts w:eastAsia="Calibri"/>
        </w:rPr>
        <w:t>2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FC1DF4">
        <w:rPr>
          <w:rFonts w:eastAsia="Calibri"/>
        </w:rPr>
        <w:t>09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0</w:t>
      </w:r>
      <w:r w:rsidR="008107AC">
        <w:rPr>
          <w:rFonts w:eastAsia="Calibri"/>
          <w:color w:val="000000"/>
        </w:rPr>
        <w:t>9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7</w:t>
      </w:r>
      <w:r w:rsidR="002B170B" w:rsidRPr="002D4B6E">
        <w:rPr>
          <w:rFonts w:eastAsia="Calibri"/>
          <w:color w:val="000000"/>
        </w:rPr>
        <w:t>:00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</w:t>
      </w:r>
      <w:r w:rsidR="008107AC">
        <w:rPr>
          <w:rFonts w:eastAsia="Calibri"/>
          <w:color w:val="000000"/>
        </w:rPr>
        <w:t>5</w:t>
      </w:r>
      <w:r w:rsidR="002B170B" w:rsidRPr="002D4B6E">
        <w:rPr>
          <w:rFonts w:eastAsia="Calibri"/>
          <w:color w:val="000000"/>
        </w:rPr>
        <w:t>:45 перерыв с 1</w:t>
      </w:r>
      <w:r w:rsidR="008107AC">
        <w:rPr>
          <w:rFonts w:eastAsia="Calibri"/>
          <w:color w:val="000000"/>
        </w:rPr>
        <w:t>2</w:t>
      </w:r>
      <w:r w:rsidR="002B170B" w:rsidRPr="002D4B6E">
        <w:rPr>
          <w:rFonts w:eastAsia="Calibri"/>
          <w:color w:val="000000"/>
        </w:rPr>
        <w:t>:00 до 1</w:t>
      </w:r>
      <w:r w:rsidR="008107AC">
        <w:rPr>
          <w:rFonts w:eastAsia="Calibri"/>
          <w:color w:val="000000"/>
        </w:rPr>
        <w:t>3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Default="005D2684" w:rsidP="002D4B6E">
      <w:pPr>
        <w:jc w:val="both"/>
        <w:rPr>
          <w:rFonts w:eastAsia="Calibri"/>
        </w:rPr>
      </w:pPr>
    </w:p>
    <w:p w:rsidR="007747A9" w:rsidRPr="002D4B6E" w:rsidRDefault="007747A9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proofErr w:type="gramStart"/>
      <w:r w:rsidR="00017753" w:rsidRPr="00017753">
        <w:rPr>
          <w:rFonts w:eastAsia="Calibri"/>
        </w:rPr>
        <w:t>«</w:t>
      </w:r>
      <w:r w:rsidR="00776778">
        <w:rPr>
          <w:rFonts w:eastAsia="Calibri"/>
        </w:rPr>
        <w:t xml:space="preserve"> 13</w:t>
      </w:r>
      <w:proofErr w:type="gramEnd"/>
      <w:r w:rsidR="00776778">
        <w:rPr>
          <w:rFonts w:eastAsia="Calibri"/>
        </w:rPr>
        <w:t xml:space="preserve"> 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</w:t>
      </w:r>
      <w:r w:rsidR="00776778">
        <w:rPr>
          <w:rFonts w:eastAsia="Calibri"/>
        </w:rPr>
        <w:t>янва</w:t>
      </w:r>
      <w:r w:rsidR="00262765">
        <w:rPr>
          <w:rFonts w:eastAsia="Calibri"/>
        </w:rPr>
        <w:t>р</w:t>
      </w:r>
      <w:r w:rsidR="008E6334">
        <w:rPr>
          <w:rFonts w:eastAsia="Calibri"/>
        </w:rPr>
        <w:t>я</w:t>
      </w:r>
      <w:r w:rsidR="00BB000B">
        <w:rPr>
          <w:rFonts w:eastAsia="Calibri"/>
        </w:rPr>
        <w:t xml:space="preserve"> </w:t>
      </w:r>
      <w:r w:rsidR="00017753" w:rsidRPr="00017753">
        <w:rPr>
          <w:rFonts w:eastAsia="Calibri"/>
        </w:rPr>
        <w:t>202</w:t>
      </w:r>
      <w:r w:rsidR="00776778">
        <w:rPr>
          <w:rFonts w:eastAsia="Calibri"/>
        </w:rPr>
        <w:t>3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AD4D12">
        <w:rPr>
          <w:rFonts w:eastAsia="Calibri"/>
        </w:rPr>
        <w:t>0</w:t>
      </w:r>
      <w:r w:rsidR="00FC1DF4">
        <w:rPr>
          <w:rFonts w:eastAsia="Calibri"/>
        </w:rPr>
        <w:t>9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7747A9" w:rsidRPr="00151A22" w:rsidRDefault="007747A9" w:rsidP="002D4B6E">
      <w:pPr>
        <w:tabs>
          <w:tab w:val="left" w:pos="708"/>
        </w:tabs>
        <w:contextualSpacing/>
        <w:jc w:val="both"/>
        <w:rPr>
          <w:rFonts w:eastAsia="Calibri"/>
        </w:rPr>
      </w:pP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proofErr w:type="gramStart"/>
      <w:r w:rsidR="00094DEE" w:rsidRPr="00094DEE">
        <w:rPr>
          <w:rFonts w:eastAsia="Calibri"/>
        </w:rPr>
        <w:t>«</w:t>
      </w:r>
      <w:r w:rsidR="00776778">
        <w:rPr>
          <w:rFonts w:eastAsia="Calibri"/>
        </w:rPr>
        <w:t xml:space="preserve"> 17</w:t>
      </w:r>
      <w:proofErr w:type="gramEnd"/>
      <w:r w:rsidR="00776778">
        <w:rPr>
          <w:rFonts w:eastAsia="Calibri"/>
        </w:rPr>
        <w:t xml:space="preserve"> </w:t>
      </w:r>
      <w:r w:rsidR="00094DEE" w:rsidRPr="00094DEE">
        <w:rPr>
          <w:rFonts w:eastAsia="Calibri"/>
        </w:rPr>
        <w:t>» я</w:t>
      </w:r>
      <w:r w:rsidR="00776778">
        <w:rPr>
          <w:rFonts w:eastAsia="Calibri"/>
        </w:rPr>
        <w:t>нва</w:t>
      </w:r>
      <w:r w:rsidR="00094DEE" w:rsidRPr="00094DEE">
        <w:rPr>
          <w:rFonts w:eastAsia="Calibri"/>
        </w:rPr>
        <w:t xml:space="preserve">ря </w:t>
      </w:r>
      <w:r w:rsidR="00017753" w:rsidRPr="00017753">
        <w:rPr>
          <w:rFonts w:eastAsia="Calibri"/>
        </w:rPr>
        <w:t>202</w:t>
      </w:r>
      <w:r w:rsidR="00776778">
        <w:rPr>
          <w:rFonts w:eastAsia="Calibri"/>
        </w:rPr>
        <w:t>3</w:t>
      </w:r>
      <w:r w:rsidR="00017753" w:rsidRPr="00017753">
        <w:rPr>
          <w:rFonts w:eastAsia="Calibri"/>
        </w:rPr>
        <w:t xml:space="preserve">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 w:rsidR="009B2D2B">
        <w:rPr>
          <w:rFonts w:eastAsia="Calibri"/>
        </w:rPr>
        <w:t>0</w:t>
      </w:r>
      <w:r w:rsidR="00FC1DF4">
        <w:rPr>
          <w:rFonts w:eastAsia="Calibri"/>
        </w:rPr>
        <w:t xml:space="preserve">9 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 xml:space="preserve">№ </w:t>
      </w:r>
      <w:r w:rsidR="00262765" w:rsidRPr="00262765">
        <w:rPr>
          <w:b/>
          <w:kern w:val="36"/>
        </w:rPr>
        <w:t>2</w:t>
      </w:r>
      <w:r w:rsidR="00094DEE">
        <w:rPr>
          <w:b/>
          <w:kern w:val="36"/>
        </w:rPr>
        <w:t>1</w:t>
      </w:r>
      <w:r w:rsidR="00262765" w:rsidRPr="00262765">
        <w:rPr>
          <w:b/>
          <w:kern w:val="36"/>
        </w:rPr>
        <w:t>ЛО/2022</w:t>
      </w:r>
      <w:r w:rsidRPr="002701E1">
        <w:rPr>
          <w:b/>
          <w:kern w:val="36"/>
        </w:rPr>
        <w:t xml:space="preserve"> от </w:t>
      </w:r>
      <w:proofErr w:type="gramStart"/>
      <w:r w:rsidR="00F7015C" w:rsidRPr="00F7015C">
        <w:rPr>
          <w:b/>
          <w:kern w:val="36"/>
        </w:rPr>
        <w:t>«</w:t>
      </w:r>
      <w:r w:rsidR="00DD4830">
        <w:rPr>
          <w:b/>
          <w:kern w:val="36"/>
        </w:rPr>
        <w:t xml:space="preserve"> </w:t>
      </w:r>
      <w:r w:rsidR="00464BDF">
        <w:rPr>
          <w:b/>
          <w:kern w:val="36"/>
        </w:rPr>
        <w:t>28</w:t>
      </w:r>
      <w:proofErr w:type="gramEnd"/>
      <w:r w:rsidR="00F7015C" w:rsidRPr="00F7015C">
        <w:rPr>
          <w:b/>
          <w:kern w:val="36"/>
        </w:rPr>
        <w:t xml:space="preserve"> » </w:t>
      </w:r>
      <w:r w:rsidR="00E31F71">
        <w:rPr>
          <w:b/>
          <w:kern w:val="36"/>
        </w:rPr>
        <w:t>н</w:t>
      </w:r>
      <w:r w:rsidR="00DD4830">
        <w:rPr>
          <w:b/>
          <w:kern w:val="36"/>
        </w:rPr>
        <w:t>оября</w:t>
      </w:r>
      <w:r w:rsidR="00F7015C" w:rsidRPr="00F7015C">
        <w:rPr>
          <w:b/>
          <w:kern w:val="36"/>
        </w:rPr>
        <w:t xml:space="preserve"> 2022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E16884">
          <w:pgSz w:w="11906" w:h="16838"/>
          <w:pgMar w:top="851" w:right="849" w:bottom="567" w:left="1560" w:header="288" w:footer="447" w:gutter="0"/>
          <w:pgNumType w:start="26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DD4830" w:rsidRPr="00DD4830">
        <w:rPr>
          <w:b/>
          <w:kern w:val="36"/>
        </w:rPr>
        <w:t xml:space="preserve">№ 21ЛО/2022 от </w:t>
      </w:r>
      <w:proofErr w:type="gramStart"/>
      <w:r w:rsidR="00DD4830" w:rsidRPr="00DD4830">
        <w:rPr>
          <w:b/>
          <w:kern w:val="36"/>
        </w:rPr>
        <w:t xml:space="preserve">« </w:t>
      </w:r>
      <w:r w:rsidR="00464BDF">
        <w:rPr>
          <w:b/>
          <w:kern w:val="36"/>
        </w:rPr>
        <w:t>28</w:t>
      </w:r>
      <w:proofErr w:type="gramEnd"/>
      <w:r w:rsidR="00DD4830" w:rsidRPr="00DD4830">
        <w:rPr>
          <w:b/>
          <w:kern w:val="36"/>
        </w:rPr>
        <w:t xml:space="preserve"> » </w:t>
      </w:r>
      <w:r w:rsidR="00E31F71">
        <w:rPr>
          <w:b/>
          <w:kern w:val="36"/>
        </w:rPr>
        <w:t>ноября</w:t>
      </w:r>
      <w:r w:rsidR="00E31F71" w:rsidRPr="00F7015C">
        <w:rPr>
          <w:b/>
          <w:kern w:val="36"/>
        </w:rPr>
        <w:t xml:space="preserve"> </w:t>
      </w:r>
      <w:r w:rsidR="00DD4830" w:rsidRPr="00DD4830">
        <w:rPr>
          <w:b/>
          <w:kern w:val="36"/>
        </w:rPr>
        <w:t>2022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r w:rsidR="00B50808">
        <w:rPr>
          <w:rFonts w:eastAsia="Calibri"/>
          <w:b/>
          <w:bCs/>
          <w:color w:val="000000"/>
          <w:lang w:eastAsia="en-US"/>
        </w:rPr>
        <w:t xml:space="preserve">специальных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13223A">
        <w:rPr>
          <w:rFonts w:eastAsia="Calibri"/>
          <w:b/>
          <w:bCs/>
          <w:color w:val="000000"/>
          <w:lang w:eastAsia="en-US"/>
        </w:rPr>
        <w:t>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DD4830" w:rsidRPr="00DD4830">
        <w:rPr>
          <w:rFonts w:eastAsia="Calibri"/>
          <w:lang w:eastAsia="en-US"/>
        </w:rPr>
        <w:t xml:space="preserve">№ 21ЛО/2022 от </w:t>
      </w:r>
      <w:proofErr w:type="gramStart"/>
      <w:r w:rsidR="00DD4830" w:rsidRPr="00DD4830">
        <w:rPr>
          <w:rFonts w:eastAsia="Calibri"/>
          <w:lang w:eastAsia="en-US"/>
        </w:rPr>
        <w:t xml:space="preserve">« </w:t>
      </w:r>
      <w:r w:rsidR="00464BDF">
        <w:rPr>
          <w:rFonts w:eastAsia="Calibri"/>
          <w:lang w:eastAsia="en-US"/>
        </w:rPr>
        <w:t>28</w:t>
      </w:r>
      <w:proofErr w:type="gramEnd"/>
      <w:r w:rsidR="00DD4830" w:rsidRPr="00DD4830">
        <w:rPr>
          <w:rFonts w:eastAsia="Calibri"/>
          <w:lang w:eastAsia="en-US"/>
        </w:rPr>
        <w:t xml:space="preserve"> » </w:t>
      </w:r>
      <w:r w:rsidR="00E31F71" w:rsidRPr="00E31F71">
        <w:rPr>
          <w:rFonts w:eastAsia="Calibri"/>
          <w:lang w:eastAsia="en-US"/>
        </w:rPr>
        <w:t xml:space="preserve">ноября </w:t>
      </w:r>
      <w:r w:rsidR="00DD4830" w:rsidRPr="00DD4830">
        <w:rPr>
          <w:rFonts w:eastAsia="Calibri"/>
          <w:lang w:eastAsia="en-US"/>
        </w:rPr>
        <w:t>2022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r w:rsidR="00B50808">
        <w:rPr>
          <w:rFonts w:eastAsia="Calibri"/>
          <w:lang w:eastAsia="en-US"/>
        </w:rPr>
        <w:t xml:space="preserve">специальных </w:t>
      </w:r>
      <w:proofErr w:type="gramStart"/>
      <w:r w:rsidRPr="002701E1">
        <w:rPr>
          <w:rFonts w:eastAsia="Calibri"/>
          <w:lang w:eastAsia="en-US"/>
        </w:rPr>
        <w:t>счет</w:t>
      </w:r>
      <w:r w:rsidR="0013223A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8C56A5" w:rsidRPr="002701E1" w:rsidRDefault="008C56A5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21720D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="00073866">
              <w:rPr>
                <w:rFonts w:eastAsia="Calibri"/>
                <w:i/>
                <w:lang w:eastAsia="en-US"/>
              </w:rPr>
              <w:t xml:space="preserve">, выраженный произведением ключевой ставки </w:t>
            </w:r>
            <w:r w:rsidR="00A76413">
              <w:rPr>
                <w:rFonts w:eastAsia="Calibri"/>
                <w:i/>
                <w:lang w:eastAsia="en-US"/>
              </w:rPr>
              <w:t>Банка России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КсБР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="00A76413">
              <w:rPr>
                <w:rFonts w:eastAsia="Calibri"/>
                <w:i/>
                <w:lang w:eastAsia="en-US"/>
              </w:rPr>
              <w:t xml:space="preserve"> </w:t>
            </w:r>
            <w:r w:rsidR="00073866">
              <w:rPr>
                <w:rFonts w:eastAsia="Calibri"/>
                <w:i/>
                <w:lang w:eastAsia="en-US"/>
              </w:rPr>
              <w:t xml:space="preserve">на </w:t>
            </w:r>
            <w:r w:rsidR="0021720D">
              <w:rPr>
                <w:rFonts w:eastAsia="Calibri"/>
                <w:i/>
                <w:lang w:eastAsia="en-US"/>
              </w:rPr>
              <w:t xml:space="preserve">поправочный </w:t>
            </w:r>
            <w:r w:rsidR="00073866">
              <w:rPr>
                <w:rFonts w:eastAsia="Calibri"/>
                <w:i/>
                <w:lang w:eastAsia="en-US"/>
              </w:rPr>
              <w:t>коэ</w:t>
            </w:r>
            <w:r w:rsidR="00A76413">
              <w:rPr>
                <w:rFonts w:eastAsia="Calibri"/>
                <w:i/>
                <w:lang w:eastAsia="en-US"/>
              </w:rPr>
              <w:t>ффициент</w:t>
            </w:r>
            <w:r w:rsidR="0021720D">
              <w:rPr>
                <w:rFonts w:eastAsia="Calibri"/>
                <w:i/>
                <w:lang w:eastAsia="en-US"/>
              </w:rPr>
              <w:t xml:space="preserve"> (</w:t>
            </w:r>
            <w:proofErr w:type="spellStart"/>
            <w:r w:rsidR="0021720D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="0021720D">
              <w:rPr>
                <w:rFonts w:eastAsia="Calibri"/>
                <w:i/>
                <w:lang w:eastAsia="en-US"/>
              </w:rPr>
              <w:t>)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</w:t>
            </w:r>
            <w:r w:rsidR="0021720D">
              <w:rPr>
                <w:rFonts w:eastAsia="Calibri"/>
                <w:i/>
                <w:lang w:eastAsia="en-US"/>
              </w:rPr>
              <w:t xml:space="preserve">_ </w:t>
            </w:r>
            <w:r w:rsidR="00224DD5">
              <w:rPr>
                <w:rFonts w:eastAsia="Calibri"/>
                <w:i/>
                <w:lang w:eastAsia="en-US"/>
              </w:rPr>
              <w:t>(прописью</w:t>
            </w:r>
            <w:r w:rsidR="00224DD5" w:rsidRPr="002701E1">
              <w:rPr>
                <w:rFonts w:eastAsia="Calibri"/>
                <w:i/>
                <w:lang w:eastAsia="en-US"/>
              </w:rPr>
              <w:t>)</w:t>
            </w:r>
            <w:r w:rsidR="00224DD5">
              <w:rPr>
                <w:rFonts w:eastAsia="Calibri"/>
                <w:i/>
                <w:lang w:eastAsia="en-US"/>
              </w:rPr>
              <w:t xml:space="preserve">, 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A76413">
              <w:rPr>
                <w:rFonts w:eastAsia="Calibri"/>
                <w:i/>
                <w:lang w:eastAsia="en-US"/>
              </w:rPr>
              <w:t xml:space="preserve"> годовых</w:t>
            </w:r>
            <w:r w:rsidR="00F12FD0">
              <w:rPr>
                <w:rFonts w:eastAsia="Calibri"/>
                <w:i/>
                <w:lang w:eastAsia="en-US"/>
              </w:rPr>
              <w:t xml:space="preserve"> 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 xml:space="preserve">*Участник конкурса предоставляет предложение </w:t>
      </w:r>
      <w:r w:rsidR="008C56A5" w:rsidRPr="008C56A5">
        <w:rPr>
          <w:rFonts w:eastAsia="Calibri"/>
          <w:color w:val="000000"/>
          <w:lang w:eastAsia="en-US"/>
        </w:rPr>
        <w:t xml:space="preserve">о размере </w:t>
      </w:r>
      <w:r w:rsidRPr="007A7FF6">
        <w:rPr>
          <w:rFonts w:eastAsia="Calibri"/>
          <w:color w:val="000000"/>
          <w:lang w:eastAsia="en-US"/>
        </w:rPr>
        <w:t>ставк</w:t>
      </w:r>
      <w:r w:rsidR="008C56A5">
        <w:rPr>
          <w:rFonts w:eastAsia="Calibri"/>
          <w:color w:val="000000"/>
          <w:lang w:eastAsia="en-US"/>
        </w:rPr>
        <w:t>и</w:t>
      </w:r>
      <w:r w:rsidRPr="007A7FF6">
        <w:rPr>
          <w:rFonts w:eastAsia="Calibri"/>
          <w:color w:val="000000"/>
          <w:lang w:eastAsia="en-US"/>
        </w:rPr>
        <w:t xml:space="preserve">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</w:t>
      </w:r>
      <w:r w:rsidR="00A76413">
        <w:rPr>
          <w:rFonts w:eastAsia="Calibri"/>
          <w:color w:val="000000"/>
          <w:lang w:eastAsia="en-US"/>
        </w:rPr>
        <w:t xml:space="preserve"> в виде поправочного коэффициента к </w:t>
      </w:r>
      <w:r w:rsidR="00A76413" w:rsidRPr="00A76413">
        <w:rPr>
          <w:rFonts w:eastAsia="Calibri"/>
          <w:color w:val="000000"/>
          <w:lang w:eastAsia="en-US"/>
        </w:rPr>
        <w:t>ключевой ставк</w:t>
      </w:r>
      <w:r w:rsidR="00A76413">
        <w:rPr>
          <w:rFonts w:eastAsia="Calibri"/>
          <w:color w:val="000000"/>
          <w:lang w:eastAsia="en-US"/>
        </w:rPr>
        <w:t>е</w:t>
      </w:r>
      <w:r w:rsidR="00A76413" w:rsidRPr="00A76413">
        <w:rPr>
          <w:rFonts w:eastAsia="Calibri"/>
          <w:color w:val="000000"/>
          <w:lang w:eastAsia="en-US"/>
        </w:rPr>
        <w:t xml:space="preserve"> Банка России</w:t>
      </w:r>
      <w:r w:rsidRPr="007A7FF6">
        <w:rPr>
          <w:rFonts w:eastAsia="Calibri"/>
          <w:color w:val="000000"/>
          <w:lang w:eastAsia="en-US"/>
        </w:rPr>
        <w:t>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="00764FB3" w:rsidRPr="00764FB3">
        <w:rPr>
          <w:rFonts w:eastAsia="Calibri"/>
          <w:color w:val="000000"/>
          <w:lang w:eastAsia="en-US"/>
        </w:rPr>
        <w:t xml:space="preserve"> </w:t>
      </w:r>
      <w:r w:rsidR="00764FB3">
        <w:rPr>
          <w:rFonts w:eastAsia="Calibri"/>
          <w:color w:val="000000"/>
          <w:lang w:val="en-US" w:eastAsia="en-US"/>
        </w:rPr>
        <w:t>c</w:t>
      </w:r>
      <w:r w:rsidR="00764FB3" w:rsidRPr="00764FB3">
        <w:rPr>
          <w:rFonts w:eastAsia="Calibri"/>
          <w:color w:val="000000"/>
          <w:lang w:eastAsia="en-US"/>
        </w:rPr>
        <w:t xml:space="preserve"> учетом </w:t>
      </w:r>
      <w:r w:rsidR="00764FB3">
        <w:rPr>
          <w:rFonts w:eastAsia="Calibri"/>
          <w:color w:val="000000"/>
          <w:lang w:eastAsia="en-US"/>
        </w:rPr>
        <w:t>ключевой ставки Банка России, действующей на день начисления процентов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DD4830" w:rsidRPr="00DD4830">
        <w:rPr>
          <w:b/>
          <w:kern w:val="36"/>
        </w:rPr>
        <w:t xml:space="preserve">№ 21ЛО/2022 от </w:t>
      </w:r>
      <w:proofErr w:type="gramStart"/>
      <w:r w:rsidR="00DD4830" w:rsidRPr="00DD4830">
        <w:rPr>
          <w:b/>
          <w:kern w:val="36"/>
        </w:rPr>
        <w:t xml:space="preserve">« </w:t>
      </w:r>
      <w:r w:rsidR="00464BDF">
        <w:rPr>
          <w:b/>
          <w:kern w:val="36"/>
        </w:rPr>
        <w:t>28</w:t>
      </w:r>
      <w:proofErr w:type="gramEnd"/>
      <w:r w:rsidR="00DD4830" w:rsidRPr="00DD4830">
        <w:rPr>
          <w:b/>
          <w:kern w:val="36"/>
        </w:rPr>
        <w:t xml:space="preserve"> » </w:t>
      </w:r>
      <w:r w:rsidR="00E31F71" w:rsidRPr="00E31F71">
        <w:rPr>
          <w:b/>
          <w:kern w:val="36"/>
        </w:rPr>
        <w:t xml:space="preserve">ноября </w:t>
      </w:r>
      <w:r w:rsidR="00DD4830" w:rsidRPr="00DD4830">
        <w:rPr>
          <w:b/>
          <w:kern w:val="36"/>
        </w:rPr>
        <w:t>2022 г.</w:t>
      </w:r>
      <w:r w:rsidR="00F7015C" w:rsidRPr="00F7015C">
        <w:rPr>
          <w:b/>
          <w:kern w:val="36"/>
        </w:rPr>
        <w:t>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r w:rsidR="00B50808">
        <w:rPr>
          <w:rFonts w:eastAsia="Calibri"/>
          <w:b/>
          <w:lang w:eastAsia="en-US"/>
        </w:rPr>
        <w:t xml:space="preserve">специальных </w:t>
      </w:r>
      <w:proofErr w:type="gramStart"/>
      <w:r w:rsidRPr="002701E1">
        <w:rPr>
          <w:rFonts w:eastAsia="Calibri"/>
          <w:b/>
          <w:lang w:eastAsia="en-US"/>
        </w:rPr>
        <w:t>счет</w:t>
      </w:r>
      <w:r w:rsidR="00B50808">
        <w:rPr>
          <w:rFonts w:eastAsia="Calibri"/>
          <w:b/>
          <w:lang w:eastAsia="en-US"/>
        </w:rPr>
        <w:t>ов</w:t>
      </w:r>
      <w:proofErr w:type="gramEnd"/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 xml:space="preserve">Извещение </w:t>
      </w:r>
      <w:r w:rsidR="00DD4830" w:rsidRPr="00DD4830">
        <w:rPr>
          <w:rFonts w:eastAsia="Calibri"/>
          <w:b/>
          <w:bCs/>
          <w:lang w:eastAsia="en-US"/>
        </w:rPr>
        <w:t xml:space="preserve">№ 21ЛО/2022 от </w:t>
      </w:r>
      <w:proofErr w:type="gramStart"/>
      <w:r w:rsidR="00DD4830" w:rsidRPr="00DD4830">
        <w:rPr>
          <w:rFonts w:eastAsia="Calibri"/>
          <w:b/>
          <w:bCs/>
          <w:lang w:eastAsia="en-US"/>
        </w:rPr>
        <w:t xml:space="preserve">« </w:t>
      </w:r>
      <w:r w:rsidR="00464BDF">
        <w:rPr>
          <w:rFonts w:eastAsia="Calibri"/>
          <w:b/>
          <w:bCs/>
          <w:lang w:eastAsia="en-US"/>
        </w:rPr>
        <w:t>28</w:t>
      </w:r>
      <w:proofErr w:type="gramEnd"/>
      <w:r w:rsidR="00DD4830" w:rsidRPr="00DD4830">
        <w:rPr>
          <w:rFonts w:eastAsia="Calibri"/>
          <w:b/>
          <w:bCs/>
          <w:lang w:eastAsia="en-US"/>
        </w:rPr>
        <w:t xml:space="preserve"> » </w:t>
      </w:r>
      <w:r w:rsidR="00E31F71" w:rsidRPr="00E31F71">
        <w:rPr>
          <w:rFonts w:eastAsia="Calibri"/>
          <w:b/>
          <w:bCs/>
          <w:lang w:eastAsia="en-US"/>
        </w:rPr>
        <w:t xml:space="preserve">ноября </w:t>
      </w:r>
      <w:r w:rsidR="00DD4830" w:rsidRPr="00DD4830">
        <w:rPr>
          <w:rFonts w:eastAsia="Calibri"/>
          <w:b/>
          <w:bCs/>
          <w:lang w:eastAsia="en-US"/>
        </w:rPr>
        <w:t>2022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</w:t>
      </w:r>
      <w:r w:rsidR="00B50808">
        <w:rPr>
          <w:rFonts w:eastAsia="Calibri"/>
          <w:lang w:eastAsia="en-US"/>
        </w:rPr>
        <w:t xml:space="preserve"> специальных </w:t>
      </w:r>
      <w:proofErr w:type="gramStart"/>
      <w:r w:rsidRPr="002701E1">
        <w:rPr>
          <w:rFonts w:eastAsia="Calibri"/>
          <w:lang w:eastAsia="en-US"/>
        </w:rPr>
        <w:t>счет</w:t>
      </w:r>
      <w:r w:rsidR="00B50808">
        <w:rPr>
          <w:rFonts w:eastAsia="Calibri"/>
          <w:lang w:eastAsia="en-US"/>
        </w:rPr>
        <w:t>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2701E1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2701E1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085" w:rsidRDefault="00324085">
      <w:r>
        <w:separator/>
      </w:r>
    </w:p>
  </w:endnote>
  <w:endnote w:type="continuationSeparator" w:id="0">
    <w:p w:rsidR="00324085" w:rsidRDefault="0032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85" w:rsidRDefault="00324085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324085" w:rsidRDefault="00324085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324085" w:rsidRDefault="0032408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BDF">
          <w:rPr>
            <w:noProof/>
          </w:rPr>
          <w:t>31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324085" w:rsidRDefault="0032408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324085" w:rsidRDefault="0032408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BDF">
          <w:rPr>
            <w:noProof/>
          </w:rPr>
          <w:t>34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085" w:rsidRDefault="00324085">
      <w:r>
        <w:separator/>
      </w:r>
    </w:p>
  </w:footnote>
  <w:footnote w:type="continuationSeparator" w:id="0">
    <w:p w:rsidR="00324085" w:rsidRDefault="00324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85" w:rsidRDefault="0032408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324085" w:rsidRDefault="003240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35B4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3866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4DEE"/>
    <w:rsid w:val="00097338"/>
    <w:rsid w:val="000A0C67"/>
    <w:rsid w:val="000A0D96"/>
    <w:rsid w:val="000A1E42"/>
    <w:rsid w:val="000A28F4"/>
    <w:rsid w:val="000A364F"/>
    <w:rsid w:val="000A36C1"/>
    <w:rsid w:val="000A48DD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178E8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23A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B7ECC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20D"/>
    <w:rsid w:val="00217A02"/>
    <w:rsid w:val="00220EBD"/>
    <w:rsid w:val="00221271"/>
    <w:rsid w:val="00221362"/>
    <w:rsid w:val="0022254F"/>
    <w:rsid w:val="00222798"/>
    <w:rsid w:val="00224DD5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2594"/>
    <w:rsid w:val="00262765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1A4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085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2CDC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08EB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E6C33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4BDF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87FDF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06A96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111A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0C9B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4FB3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47A9"/>
    <w:rsid w:val="007764CB"/>
    <w:rsid w:val="00776727"/>
    <w:rsid w:val="00776778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087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952"/>
    <w:rsid w:val="00804D5A"/>
    <w:rsid w:val="00805C9B"/>
    <w:rsid w:val="008076BD"/>
    <w:rsid w:val="0081055B"/>
    <w:rsid w:val="008107AC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56A5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6334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6B44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65B5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3C2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54E3"/>
    <w:rsid w:val="00A6776D"/>
    <w:rsid w:val="00A701D8"/>
    <w:rsid w:val="00A70CE9"/>
    <w:rsid w:val="00A729D4"/>
    <w:rsid w:val="00A73D32"/>
    <w:rsid w:val="00A750EE"/>
    <w:rsid w:val="00A758EC"/>
    <w:rsid w:val="00A76413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AC9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0808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3C08"/>
    <w:rsid w:val="00BA6B84"/>
    <w:rsid w:val="00BA74ED"/>
    <w:rsid w:val="00BA7670"/>
    <w:rsid w:val="00BB000B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3B3A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0CB4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30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16884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1F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6989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071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015C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1DF4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1FDB-1533-4E45-8D3B-D938CDDC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2131</Words>
  <Characters>16173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15</cp:revision>
  <cp:lastPrinted>2022-11-24T05:52:00Z</cp:lastPrinted>
  <dcterms:created xsi:type="dcterms:W3CDTF">2022-01-21T07:17:00Z</dcterms:created>
  <dcterms:modified xsi:type="dcterms:W3CDTF">2022-11-28T07:54:00Z</dcterms:modified>
</cp:coreProperties>
</file>