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1941"/>
        <w:gridCol w:w="4384"/>
      </w:tblGrid>
      <w:tr w:rsidR="00101A80" w:rsidRPr="00493256" w:rsidTr="00101A80">
        <w:trPr>
          <w:jc w:val="center"/>
        </w:trPr>
        <w:tc>
          <w:tcPr>
            <w:tcW w:w="3162" w:type="dxa"/>
          </w:tcPr>
          <w:p w:rsidR="00101A80" w:rsidRDefault="00101A80" w:rsidP="0098057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941" w:type="dxa"/>
          </w:tcPr>
          <w:p w:rsidR="00101A80" w:rsidRDefault="00101A80" w:rsidP="0098057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4384" w:type="dxa"/>
          </w:tcPr>
          <w:p w:rsidR="00101A80" w:rsidRPr="00493256" w:rsidRDefault="00101A80" w:rsidP="00101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«УТВЕРЖДАЮ»:</w:t>
            </w:r>
          </w:p>
          <w:p w:rsidR="00101A80" w:rsidRPr="00493256" w:rsidRDefault="00101A80" w:rsidP="00101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01A80" w:rsidRPr="00493256" w:rsidRDefault="00101A80" w:rsidP="00101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 xml:space="preserve">Исполняющий обязанности </w:t>
            </w:r>
            <w:proofErr w:type="gramStart"/>
            <w:r w:rsidRPr="00493256">
              <w:rPr>
                <w:rFonts w:eastAsia="Calibri"/>
                <w:lang w:eastAsia="en-US"/>
              </w:rPr>
              <w:t>управляющего</w:t>
            </w:r>
            <w:proofErr w:type="gramEnd"/>
            <w:r w:rsidRPr="00493256">
              <w:rPr>
                <w:rFonts w:eastAsia="Calibri"/>
                <w:lang w:eastAsia="en-US"/>
              </w:rPr>
              <w:t xml:space="preserve"> НО «Фонд капитального ремонта Ленинградской области»</w:t>
            </w:r>
          </w:p>
          <w:p w:rsidR="00101A80" w:rsidRPr="00493256" w:rsidRDefault="00101A80" w:rsidP="00101A80">
            <w:pPr>
              <w:widowControl w:val="0"/>
              <w:tabs>
                <w:tab w:val="left" w:pos="4127"/>
              </w:tabs>
              <w:autoSpaceDE w:val="0"/>
              <w:autoSpaceDN w:val="0"/>
              <w:adjustRightInd w:val="0"/>
              <w:spacing w:line="288" w:lineRule="auto"/>
              <w:ind w:right="-1"/>
              <w:jc w:val="center"/>
              <w:rPr>
                <w:rFonts w:eastAsia="Calibri"/>
                <w:lang w:eastAsia="en-US"/>
              </w:rPr>
            </w:pPr>
          </w:p>
          <w:p w:rsidR="00101A80" w:rsidRPr="00493256" w:rsidRDefault="00101A80" w:rsidP="00101A80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"/>
              <w:jc w:val="center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__________________ С.А. Волков</w:t>
            </w:r>
          </w:p>
          <w:p w:rsidR="00101A80" w:rsidRPr="00493256" w:rsidRDefault="00101A80" w:rsidP="00307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«</w:t>
            </w:r>
            <w:r w:rsidR="0030782B" w:rsidRPr="00A807E8">
              <w:rPr>
                <w:rFonts w:eastAsia="Calibri"/>
                <w:lang w:eastAsia="en-US"/>
              </w:rPr>
              <w:t>13</w:t>
            </w:r>
            <w:r w:rsidRPr="00493256">
              <w:rPr>
                <w:rFonts w:eastAsia="Calibri"/>
                <w:lang w:eastAsia="en-US"/>
              </w:rPr>
              <w:t>» февраля 2024 г.</w:t>
            </w:r>
          </w:p>
        </w:tc>
      </w:tr>
    </w:tbl>
    <w:p w:rsidR="003D55C4" w:rsidRPr="00493256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0235DF" w:rsidRPr="00493256" w:rsidRDefault="000235DF" w:rsidP="002D4B6E">
      <w:pPr>
        <w:jc w:val="center"/>
        <w:rPr>
          <w:b/>
        </w:rPr>
      </w:pPr>
    </w:p>
    <w:p w:rsidR="00D162BA" w:rsidRPr="00493256" w:rsidRDefault="00D162BA" w:rsidP="002D4B6E">
      <w:pPr>
        <w:jc w:val="center"/>
        <w:rPr>
          <w:b/>
        </w:rPr>
      </w:pPr>
    </w:p>
    <w:p w:rsidR="000235DF" w:rsidRPr="00493256" w:rsidRDefault="000235DF" w:rsidP="002D4B6E">
      <w:pPr>
        <w:jc w:val="center"/>
        <w:rPr>
          <w:b/>
        </w:rPr>
      </w:pPr>
      <w:r w:rsidRPr="00493256">
        <w:rPr>
          <w:b/>
        </w:rPr>
        <w:t>ИЗВЕЩЕНИЕ</w:t>
      </w:r>
      <w:r w:rsidR="002C6976" w:rsidRPr="00493256">
        <w:rPr>
          <w:b/>
        </w:rPr>
        <w:t xml:space="preserve"> № </w:t>
      </w:r>
      <w:r w:rsidR="00101A80" w:rsidRPr="00493256">
        <w:rPr>
          <w:b/>
        </w:rPr>
        <w:t>23</w:t>
      </w:r>
      <w:r w:rsidR="002C6976" w:rsidRPr="00493256">
        <w:rPr>
          <w:b/>
        </w:rPr>
        <w:t>ЛО/20</w:t>
      </w:r>
      <w:r w:rsidR="00AD4D12" w:rsidRPr="00493256">
        <w:rPr>
          <w:b/>
        </w:rPr>
        <w:t>2</w:t>
      </w:r>
      <w:r w:rsidR="00101A80" w:rsidRPr="00493256">
        <w:rPr>
          <w:b/>
        </w:rPr>
        <w:t>4</w:t>
      </w:r>
    </w:p>
    <w:p w:rsidR="000235DF" w:rsidRPr="00493256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493256">
        <w:rPr>
          <w:b/>
        </w:rPr>
        <w:t>о проведении</w:t>
      </w:r>
      <w:r w:rsidRPr="00493256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493256">
        <w:rPr>
          <w:b/>
          <w:color w:val="000000"/>
        </w:rPr>
        <w:t>по отбору российск</w:t>
      </w:r>
      <w:r w:rsidR="004C1F45" w:rsidRPr="00493256">
        <w:rPr>
          <w:b/>
          <w:color w:val="000000"/>
        </w:rPr>
        <w:t>ой</w:t>
      </w:r>
      <w:r w:rsidRPr="00493256">
        <w:rPr>
          <w:b/>
          <w:color w:val="000000"/>
        </w:rPr>
        <w:t xml:space="preserve"> кредитн</w:t>
      </w:r>
      <w:r w:rsidR="004C1F45" w:rsidRPr="00493256">
        <w:rPr>
          <w:b/>
          <w:color w:val="000000"/>
        </w:rPr>
        <w:t>ой</w:t>
      </w:r>
      <w:r w:rsidRPr="00493256">
        <w:rPr>
          <w:b/>
          <w:color w:val="000000"/>
        </w:rPr>
        <w:t xml:space="preserve"> организаци</w:t>
      </w:r>
      <w:r w:rsidR="004C1F45" w:rsidRPr="00493256">
        <w:rPr>
          <w:b/>
          <w:color w:val="000000"/>
        </w:rPr>
        <w:t xml:space="preserve">и </w:t>
      </w:r>
      <w:r w:rsidRPr="00493256">
        <w:rPr>
          <w:b/>
          <w:color w:val="000000"/>
        </w:rPr>
        <w:t xml:space="preserve">для открытия </w:t>
      </w:r>
      <w:proofErr w:type="gramStart"/>
      <w:r w:rsidRPr="00493256">
        <w:rPr>
          <w:b/>
          <w:color w:val="000000"/>
        </w:rPr>
        <w:t>счет</w:t>
      </w:r>
      <w:r w:rsidR="00506A96" w:rsidRPr="00493256">
        <w:rPr>
          <w:b/>
          <w:color w:val="000000"/>
        </w:rPr>
        <w:t>ов</w:t>
      </w:r>
      <w:proofErr w:type="gramEnd"/>
      <w:r w:rsidRPr="00493256">
        <w:rPr>
          <w:b/>
          <w:color w:val="000000"/>
        </w:rPr>
        <w:t xml:space="preserve"> </w:t>
      </w:r>
      <w:r w:rsidRPr="00493256">
        <w:rPr>
          <w:rFonts w:eastAsia="Calibri"/>
          <w:b/>
        </w:rPr>
        <w:t>Н</w:t>
      </w:r>
      <w:r w:rsidR="004C1F45" w:rsidRPr="00493256">
        <w:rPr>
          <w:rFonts w:eastAsia="Calibri"/>
          <w:b/>
        </w:rPr>
        <w:t>О</w:t>
      </w:r>
      <w:r w:rsidRPr="00493256">
        <w:rPr>
          <w:rFonts w:eastAsia="Calibri"/>
          <w:b/>
        </w:rPr>
        <w:t xml:space="preserve"> «Фонд капитального ремонта Ленинградской области»</w:t>
      </w:r>
      <w:r w:rsidRPr="00493256">
        <w:rPr>
          <w:rFonts w:eastAsia="Calibri"/>
          <w:b/>
          <w:bCs/>
          <w:lang w:eastAsia="en-US"/>
        </w:rPr>
        <w:t xml:space="preserve"> </w:t>
      </w:r>
      <w:r w:rsidR="009F221A" w:rsidRPr="00493256">
        <w:rPr>
          <w:rFonts w:eastAsia="Calibri"/>
          <w:b/>
          <w:bCs/>
          <w:lang w:eastAsia="en-US"/>
        </w:rPr>
        <w:t>(далее - конкурс)</w:t>
      </w:r>
    </w:p>
    <w:p w:rsidR="003D55C4" w:rsidRPr="00493256" w:rsidRDefault="003D55C4" w:rsidP="002D4B6E">
      <w:pPr>
        <w:rPr>
          <w:b/>
        </w:rPr>
      </w:pPr>
    </w:p>
    <w:p w:rsidR="002D4B6E" w:rsidRPr="00493256" w:rsidRDefault="0099174E" w:rsidP="002D4B6E">
      <w:pPr>
        <w:spacing w:line="0" w:lineRule="atLeast"/>
        <w:jc w:val="both"/>
        <w:rPr>
          <w:b/>
        </w:rPr>
      </w:pPr>
      <w:r w:rsidRPr="00493256">
        <w:rPr>
          <w:b/>
        </w:rPr>
        <w:t>1</w:t>
      </w:r>
      <w:r w:rsidR="00FF3BB8" w:rsidRPr="00493256">
        <w:rPr>
          <w:b/>
        </w:rPr>
        <w:t>.</w:t>
      </w:r>
      <w:r w:rsidR="00501477" w:rsidRPr="00493256">
        <w:rPr>
          <w:b/>
        </w:rPr>
        <w:t xml:space="preserve">Сведения </w:t>
      </w:r>
      <w:r w:rsidR="007B1295" w:rsidRPr="00493256">
        <w:rPr>
          <w:b/>
        </w:rPr>
        <w:t>о</w:t>
      </w:r>
      <w:r w:rsidR="00501477" w:rsidRPr="00493256">
        <w:rPr>
          <w:b/>
        </w:rPr>
        <w:t xml:space="preserve"> </w:t>
      </w:r>
      <w:r w:rsidRPr="00493256">
        <w:rPr>
          <w:b/>
        </w:rPr>
        <w:t>региональном операторе (далее - О</w:t>
      </w:r>
      <w:r w:rsidR="00501477" w:rsidRPr="00493256">
        <w:rPr>
          <w:b/>
        </w:rPr>
        <w:t xml:space="preserve">рганизатор </w:t>
      </w:r>
      <w:r w:rsidR="0089107F" w:rsidRPr="00493256">
        <w:rPr>
          <w:b/>
        </w:rPr>
        <w:t>конкурса</w:t>
      </w:r>
      <w:r w:rsidRPr="00493256">
        <w:rPr>
          <w:b/>
        </w:rPr>
        <w:t>)</w:t>
      </w:r>
      <w:r w:rsidR="007B1295" w:rsidRPr="00493256">
        <w:rPr>
          <w:b/>
        </w:rPr>
        <w:t>:</w:t>
      </w:r>
      <w:r w:rsidR="00E27366" w:rsidRPr="00493256">
        <w:rPr>
          <w:b/>
        </w:rPr>
        <w:t xml:space="preserve"> </w:t>
      </w:r>
    </w:p>
    <w:p w:rsidR="002D4B6E" w:rsidRPr="00493256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 w:rsidRPr="00493256">
        <w:rPr>
          <w:b/>
        </w:rPr>
        <w:t xml:space="preserve">Полное наименование: </w:t>
      </w:r>
      <w:r w:rsidR="00543900" w:rsidRPr="00493256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493256">
        <w:rPr>
          <w:rFonts w:eastAsia="Calibri"/>
          <w:color w:val="000000"/>
          <w:shd w:val="clear" w:color="auto" w:fill="FFFFFF"/>
        </w:rPr>
        <w:t>4703471025</w:t>
      </w:r>
      <w:r w:rsidR="00543900" w:rsidRPr="00493256">
        <w:rPr>
          <w:rFonts w:eastAsia="Calibri"/>
        </w:rPr>
        <w:t xml:space="preserve">, КПП 470301001, </w:t>
      </w:r>
      <w:r w:rsidR="004678DB" w:rsidRPr="00493256">
        <w:rPr>
          <w:rFonts w:eastAsia="Calibri"/>
        </w:rPr>
        <w:br/>
      </w:r>
      <w:r w:rsidR="00543900" w:rsidRPr="00493256">
        <w:rPr>
          <w:rFonts w:eastAsia="Calibri"/>
        </w:rPr>
        <w:t xml:space="preserve">ОГРН </w:t>
      </w:r>
      <w:r w:rsidR="00543900" w:rsidRPr="00493256">
        <w:rPr>
          <w:rFonts w:eastAsia="Calibri"/>
          <w:color w:val="000000"/>
          <w:shd w:val="clear" w:color="auto" w:fill="FFFFFF"/>
        </w:rPr>
        <w:t>1134700002007</w:t>
      </w:r>
      <w:r w:rsidRPr="00493256">
        <w:rPr>
          <w:rFonts w:eastAsia="Calibri"/>
          <w:color w:val="000000"/>
          <w:shd w:val="clear" w:color="auto" w:fill="FFFFFF"/>
        </w:rPr>
        <w:t>.</w:t>
      </w:r>
    </w:p>
    <w:p w:rsidR="002D4B6E" w:rsidRPr="00493256" w:rsidRDefault="002D4B6E" w:rsidP="002D4B6E">
      <w:pPr>
        <w:spacing w:line="0" w:lineRule="atLeast"/>
        <w:jc w:val="both"/>
        <w:rPr>
          <w:rFonts w:eastAsia="Calibri"/>
        </w:rPr>
      </w:pPr>
      <w:r w:rsidRPr="00493256">
        <w:rPr>
          <w:rFonts w:eastAsia="Calibri"/>
          <w:b/>
        </w:rPr>
        <w:t>А</w:t>
      </w:r>
      <w:r w:rsidR="00543900" w:rsidRPr="00493256">
        <w:rPr>
          <w:rFonts w:eastAsia="Calibri"/>
          <w:b/>
        </w:rPr>
        <w:t>дрес</w:t>
      </w:r>
      <w:r w:rsidRPr="00493256">
        <w:rPr>
          <w:rFonts w:eastAsia="Calibri"/>
          <w:b/>
        </w:rPr>
        <w:t xml:space="preserve"> места нахождения</w:t>
      </w:r>
      <w:r w:rsidR="00543900" w:rsidRPr="00493256">
        <w:rPr>
          <w:rFonts w:eastAsia="Calibri"/>
          <w:b/>
        </w:rPr>
        <w:t>:</w:t>
      </w:r>
      <w:r w:rsidR="00543900" w:rsidRPr="00493256">
        <w:rPr>
          <w:rFonts w:eastAsia="Calibri"/>
        </w:rPr>
        <w:t xml:space="preserve"> 188653, Ленинградская область, Всеволожский район, </w:t>
      </w:r>
      <w:r w:rsidR="0099174E" w:rsidRPr="00493256">
        <w:rPr>
          <w:rFonts w:eastAsia="Calibri"/>
          <w:color w:val="000000"/>
        </w:rPr>
        <w:t>населенный пункт</w:t>
      </w:r>
      <w:r w:rsidR="00501477" w:rsidRPr="00493256">
        <w:rPr>
          <w:rFonts w:eastAsia="Calibri"/>
        </w:rPr>
        <w:t xml:space="preserve"> </w:t>
      </w:r>
      <w:r w:rsidR="0099174E" w:rsidRPr="00493256">
        <w:rPr>
          <w:rFonts w:eastAsia="Calibri"/>
        </w:rPr>
        <w:t>военный городок</w:t>
      </w:r>
      <w:r w:rsidR="00501477" w:rsidRPr="00493256">
        <w:rPr>
          <w:rFonts w:eastAsia="Calibri"/>
        </w:rPr>
        <w:t xml:space="preserve"> </w:t>
      </w:r>
      <w:proofErr w:type="spellStart"/>
      <w:r w:rsidR="00501477" w:rsidRPr="00493256">
        <w:rPr>
          <w:rFonts w:eastAsia="Calibri"/>
        </w:rPr>
        <w:t>Агалатово</w:t>
      </w:r>
      <w:proofErr w:type="spellEnd"/>
      <w:r w:rsidR="00501477" w:rsidRPr="00493256">
        <w:rPr>
          <w:rFonts w:eastAsia="Calibri"/>
        </w:rPr>
        <w:t xml:space="preserve">, д. </w:t>
      </w:r>
      <w:r w:rsidR="00543900" w:rsidRPr="00493256">
        <w:rPr>
          <w:rFonts w:eastAsia="Calibri"/>
        </w:rPr>
        <w:t>161</w:t>
      </w:r>
      <w:r w:rsidRPr="00493256">
        <w:rPr>
          <w:rFonts w:eastAsia="Calibri"/>
        </w:rPr>
        <w:t>.</w:t>
      </w:r>
    </w:p>
    <w:p w:rsidR="002D4B6E" w:rsidRPr="00493256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493256">
        <w:rPr>
          <w:b/>
        </w:rPr>
        <w:t>Адрес электронной почты:</w:t>
      </w:r>
      <w:r w:rsidR="00245B95" w:rsidRPr="00493256">
        <w:t xml:space="preserve"> </w:t>
      </w:r>
      <w:r w:rsidR="00101A80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>reg.operator</w:t>
      </w:r>
      <w:hyperlink r:id="rId8" w:history="1">
        <w:r w:rsidR="00101A80" w:rsidRPr="00493256">
          <w:rPr>
            <w:rStyle w:val="af"/>
            <w:rFonts w:eastAsia="Calibri"/>
            <w:color w:val="auto"/>
            <w:u w:val="none"/>
            <w:bdr w:val="none" w:sz="0" w:space="0" w:color="auto" w:frame="1"/>
          </w:rPr>
          <w:t>@</w:t>
        </w:r>
      </w:hyperlink>
      <w:r w:rsidR="00101A80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>lenreg.ru</w:t>
      </w:r>
      <w:r w:rsidR="002C6976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БАНКА)</w:t>
      </w:r>
      <w:r w:rsidRPr="00493256"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493256" w:rsidRDefault="002D4B6E" w:rsidP="002D4B6E">
      <w:pPr>
        <w:spacing w:line="0" w:lineRule="atLeast"/>
        <w:jc w:val="both"/>
        <w:rPr>
          <w:rFonts w:eastAsia="Calibri"/>
        </w:rPr>
      </w:pPr>
      <w:r w:rsidRPr="00493256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493256">
        <w:rPr>
          <w:rFonts w:eastAsia="Calibri"/>
          <w:color w:val="000000" w:themeColor="text1"/>
        </w:rPr>
        <w:t xml:space="preserve"> </w:t>
      </w:r>
      <w:r w:rsidR="00245B95" w:rsidRPr="00493256">
        <w:rPr>
          <w:rFonts w:eastAsia="Calibri"/>
          <w:color w:val="000000" w:themeColor="text1"/>
        </w:rPr>
        <w:t xml:space="preserve">8 </w:t>
      </w:r>
      <w:r w:rsidR="00245B95" w:rsidRPr="00493256">
        <w:rPr>
          <w:rFonts w:eastAsia="Calibri"/>
        </w:rPr>
        <w:t>(812) 320-99-</w:t>
      </w:r>
      <w:r w:rsidR="007A4A3B" w:rsidRPr="00493256">
        <w:rPr>
          <w:rFonts w:eastAsia="Calibri"/>
        </w:rPr>
        <w:t>1</w:t>
      </w:r>
      <w:r w:rsidR="00245B95" w:rsidRPr="00493256">
        <w:rPr>
          <w:rFonts w:eastAsia="Calibri"/>
        </w:rPr>
        <w:t xml:space="preserve">5, </w:t>
      </w:r>
      <w:r w:rsidR="00543900" w:rsidRPr="00493256">
        <w:rPr>
          <w:rFonts w:eastAsia="Calibri"/>
          <w:color w:val="000000" w:themeColor="text1"/>
        </w:rPr>
        <w:t xml:space="preserve">8 </w:t>
      </w:r>
      <w:r w:rsidR="00543900" w:rsidRPr="00493256">
        <w:rPr>
          <w:rFonts w:eastAsia="Calibri"/>
        </w:rPr>
        <w:t>(812) 320-99-35</w:t>
      </w:r>
      <w:r w:rsidR="00501477" w:rsidRPr="00493256">
        <w:rPr>
          <w:rFonts w:eastAsia="Calibri"/>
        </w:rPr>
        <w:t>.</w:t>
      </w:r>
    </w:p>
    <w:p w:rsidR="0099174E" w:rsidRPr="00493256" w:rsidRDefault="0099174E" w:rsidP="002D4B6E">
      <w:pPr>
        <w:spacing w:line="0" w:lineRule="atLeast"/>
        <w:jc w:val="both"/>
      </w:pPr>
    </w:p>
    <w:p w:rsidR="007B1295" w:rsidRPr="00493256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493256">
        <w:rPr>
          <w:b/>
        </w:rPr>
        <w:t>2</w:t>
      </w:r>
      <w:r w:rsidR="00FF3BB8" w:rsidRPr="00493256">
        <w:rPr>
          <w:b/>
        </w:rPr>
        <w:t>.</w:t>
      </w:r>
      <w:r w:rsidR="0089107F" w:rsidRPr="00493256">
        <w:rPr>
          <w:b/>
        </w:rPr>
        <w:t>Предмет конкурса</w:t>
      </w:r>
      <w:r w:rsidR="00105832" w:rsidRPr="00493256">
        <w:rPr>
          <w:b/>
        </w:rPr>
        <w:t>:</w:t>
      </w:r>
      <w:r w:rsidR="00543900" w:rsidRPr="00493256">
        <w:rPr>
          <w:rFonts w:eastAsia="Calibri"/>
        </w:rPr>
        <w:t xml:space="preserve"> право заключения договора банковского счета</w:t>
      </w:r>
      <w:r w:rsidR="00A750EE" w:rsidRPr="00493256">
        <w:rPr>
          <w:rFonts w:eastAsia="Calibri"/>
        </w:rPr>
        <w:t xml:space="preserve"> для формирования фондов капитального ремонта собственников помещений в многоквартирных домах, расположенных на территории Ленинградской области, на счете регионального оператора</w:t>
      </w:r>
      <w:r w:rsidR="00543900" w:rsidRPr="00493256">
        <w:rPr>
          <w:lang w:bidi="he-IL"/>
        </w:rPr>
        <w:t>.</w:t>
      </w:r>
    </w:p>
    <w:p w:rsidR="009F221A" w:rsidRPr="00493256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493256">
        <w:rPr>
          <w:lang w:bidi="he-IL"/>
        </w:rPr>
        <w:t>2</w:t>
      </w:r>
      <w:r w:rsidR="000541B1" w:rsidRPr="00493256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493256">
        <w:rPr>
          <w:lang w:bidi="he-IL"/>
        </w:rPr>
        <w:t xml:space="preserve"> (далее - Положение)</w:t>
      </w:r>
      <w:r w:rsidR="000541B1" w:rsidRPr="00493256">
        <w:rPr>
          <w:lang w:bidi="he-IL"/>
        </w:rPr>
        <w:t>.</w:t>
      </w:r>
      <w:r w:rsidR="009F221A" w:rsidRPr="00493256">
        <w:rPr>
          <w:lang w:bidi="he-IL"/>
        </w:rPr>
        <w:t xml:space="preserve"> </w:t>
      </w:r>
    </w:p>
    <w:p w:rsidR="000541B1" w:rsidRPr="00493256" w:rsidRDefault="009F221A" w:rsidP="002D4B6E">
      <w:pPr>
        <w:spacing w:line="0" w:lineRule="atLeast"/>
        <w:contextualSpacing/>
        <w:jc w:val="both"/>
        <w:rPr>
          <w:lang w:bidi="he-IL"/>
        </w:rPr>
      </w:pPr>
      <w:r w:rsidRPr="00493256">
        <w:rPr>
          <w:lang w:bidi="he-IL"/>
        </w:rPr>
        <w:t>2.2. В части, прямо не урегулированной Положением, проведение конкурса регулируется настоящим извещением.</w:t>
      </w:r>
    </w:p>
    <w:p w:rsidR="0099174E" w:rsidRPr="00493256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DA3B9A" w:rsidRPr="00493256" w:rsidRDefault="00DA3B9A" w:rsidP="00DA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b/>
          <w:bCs/>
        </w:rPr>
        <w:t>3.Официальный сайт, на котором размещено извещение о проведении конкурса:</w:t>
      </w:r>
      <w:r w:rsidRPr="00493256">
        <w:rPr>
          <w:color w:val="000000"/>
        </w:rPr>
        <w:t xml:space="preserve"> Извещение о проведении конкурса размещается (публикуется) на официальном сайте Организатора конкурса по адресу: http://kapremlo47.ru/ а также в государственной информационной системе жилищно-коммунального хозяйства по адресу: https://dom.gosuslugi.ru/.</w:t>
      </w:r>
    </w:p>
    <w:p w:rsidR="0099174E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493256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493256">
        <w:rPr>
          <w:rFonts w:eastAsia="Calibri"/>
          <w:b/>
        </w:rPr>
        <w:t>4</w:t>
      </w:r>
      <w:r w:rsidR="00FF3BB8" w:rsidRPr="00493256">
        <w:rPr>
          <w:rFonts w:eastAsia="Calibri"/>
          <w:b/>
        </w:rPr>
        <w:t>.</w:t>
      </w:r>
      <w:r w:rsidR="002B170B" w:rsidRPr="00493256">
        <w:rPr>
          <w:rFonts w:eastAsia="Calibri"/>
          <w:b/>
        </w:rPr>
        <w:t>Место, дата</w:t>
      </w:r>
      <w:r w:rsidR="005D2684" w:rsidRPr="00493256">
        <w:rPr>
          <w:rFonts w:eastAsia="Calibri"/>
          <w:b/>
        </w:rPr>
        <w:t xml:space="preserve"> и время</w:t>
      </w:r>
      <w:r w:rsidR="002B170B" w:rsidRPr="00493256">
        <w:rPr>
          <w:rFonts w:eastAsia="Calibri"/>
          <w:b/>
        </w:rPr>
        <w:t xml:space="preserve"> начала</w:t>
      </w:r>
      <w:r w:rsidR="00F803A1" w:rsidRPr="00493256">
        <w:rPr>
          <w:rFonts w:eastAsia="Calibri"/>
          <w:b/>
        </w:rPr>
        <w:t xml:space="preserve"> </w:t>
      </w:r>
      <w:r w:rsidR="005D2684" w:rsidRPr="00493256">
        <w:rPr>
          <w:rFonts w:eastAsia="Calibri"/>
          <w:b/>
        </w:rPr>
        <w:t>приема заявок</w:t>
      </w:r>
      <w:r w:rsidR="002B170B" w:rsidRPr="00493256">
        <w:rPr>
          <w:rFonts w:eastAsia="Calibri"/>
          <w:b/>
        </w:rPr>
        <w:t xml:space="preserve"> на участие в конкурсе: </w:t>
      </w:r>
    </w:p>
    <w:p w:rsidR="005D2684" w:rsidRPr="00493256" w:rsidRDefault="005D2684" w:rsidP="002D4B6E">
      <w:pPr>
        <w:jc w:val="both"/>
        <w:rPr>
          <w:rFonts w:eastAsia="Calibri"/>
        </w:rPr>
      </w:pPr>
      <w:r w:rsidRPr="00493256">
        <w:rPr>
          <w:rFonts w:eastAsia="Calibri"/>
        </w:rPr>
        <w:t>Прием з</w:t>
      </w:r>
      <w:r w:rsidR="007D565D" w:rsidRPr="00493256">
        <w:rPr>
          <w:rFonts w:eastAsia="Calibri"/>
        </w:rPr>
        <w:t>аяв</w:t>
      </w:r>
      <w:r w:rsidRPr="00493256">
        <w:rPr>
          <w:rFonts w:eastAsia="Calibri"/>
        </w:rPr>
        <w:t>о</w:t>
      </w:r>
      <w:r w:rsidR="007D565D" w:rsidRPr="00493256">
        <w:rPr>
          <w:rFonts w:eastAsia="Calibri"/>
        </w:rPr>
        <w:t xml:space="preserve">к </w:t>
      </w:r>
      <w:r w:rsidRPr="00493256">
        <w:rPr>
          <w:rFonts w:eastAsia="Calibri"/>
        </w:rPr>
        <w:t>осуществляе</w:t>
      </w:r>
      <w:r w:rsidR="007D565D" w:rsidRPr="00493256">
        <w:rPr>
          <w:rFonts w:eastAsia="Calibri"/>
        </w:rPr>
        <w:t xml:space="preserve">тся по </w:t>
      </w:r>
      <w:r w:rsidR="002B170B" w:rsidRPr="00493256">
        <w:rPr>
          <w:rFonts w:eastAsia="Calibri"/>
        </w:rPr>
        <w:t>адресу:</w:t>
      </w:r>
      <w:r w:rsidR="007D565D" w:rsidRPr="00493256">
        <w:rPr>
          <w:rFonts w:eastAsia="Calibri"/>
        </w:rPr>
        <w:t xml:space="preserve"> </w:t>
      </w:r>
      <w:r w:rsidR="00600BA2" w:rsidRPr="00493256">
        <w:rPr>
          <w:rFonts w:eastAsia="Calibri"/>
        </w:rPr>
        <w:t>192019</w:t>
      </w:r>
      <w:r w:rsidR="002B170B" w:rsidRPr="00493256">
        <w:rPr>
          <w:rFonts w:eastAsia="Calibri"/>
        </w:rPr>
        <w:t xml:space="preserve">, г. Санкт-Петербург, </w:t>
      </w:r>
      <w:r w:rsidR="00600BA2" w:rsidRPr="00493256">
        <w:rPr>
          <w:rFonts w:eastAsia="Calibri"/>
        </w:rPr>
        <w:t>ул</w:t>
      </w:r>
      <w:r w:rsidRPr="00493256">
        <w:rPr>
          <w:rFonts w:eastAsia="Calibri"/>
        </w:rPr>
        <w:t>.</w:t>
      </w:r>
      <w:r w:rsidR="00600BA2" w:rsidRPr="00493256">
        <w:rPr>
          <w:rFonts w:eastAsia="Calibri"/>
        </w:rPr>
        <w:t xml:space="preserve"> Профессора Качалова</w:t>
      </w:r>
      <w:r w:rsidR="002B170B" w:rsidRPr="00493256">
        <w:rPr>
          <w:rFonts w:eastAsia="Calibri"/>
        </w:rPr>
        <w:t>, д</w:t>
      </w:r>
      <w:r w:rsidRPr="00493256">
        <w:rPr>
          <w:rFonts w:eastAsia="Calibri"/>
        </w:rPr>
        <w:t>.</w:t>
      </w:r>
      <w:r w:rsidR="002B170B" w:rsidRPr="00493256">
        <w:rPr>
          <w:rFonts w:eastAsia="Calibri"/>
        </w:rPr>
        <w:t xml:space="preserve"> </w:t>
      </w:r>
      <w:r w:rsidR="00600BA2" w:rsidRPr="00493256">
        <w:rPr>
          <w:rFonts w:eastAsia="Calibri"/>
        </w:rPr>
        <w:t>7</w:t>
      </w:r>
      <w:r w:rsidR="002B170B" w:rsidRPr="00493256">
        <w:rPr>
          <w:rFonts w:eastAsia="Calibri"/>
        </w:rPr>
        <w:t>,</w:t>
      </w:r>
      <w:r w:rsidRPr="00493256">
        <w:rPr>
          <w:rFonts w:eastAsia="Calibri"/>
        </w:rPr>
        <w:t xml:space="preserve"> </w:t>
      </w:r>
      <w:proofErr w:type="spellStart"/>
      <w:r w:rsidRPr="00493256">
        <w:rPr>
          <w:rFonts w:eastAsia="Calibri"/>
        </w:rPr>
        <w:t>лит.А</w:t>
      </w:r>
      <w:proofErr w:type="spellEnd"/>
      <w:r w:rsidRPr="00493256">
        <w:rPr>
          <w:rFonts w:eastAsia="Calibri"/>
        </w:rPr>
        <w:t>,</w:t>
      </w:r>
      <w:r w:rsidR="00600BA2" w:rsidRPr="00493256">
        <w:rPr>
          <w:rFonts w:eastAsia="Calibri"/>
        </w:rPr>
        <w:t xml:space="preserve"> БЦ «Мельник»</w:t>
      </w:r>
      <w:r w:rsidR="002605F1" w:rsidRPr="00493256">
        <w:rPr>
          <w:rFonts w:eastAsia="Calibri"/>
        </w:rPr>
        <w:t>, 4 этаж,</w:t>
      </w:r>
      <w:r w:rsidR="002B170B" w:rsidRPr="00493256">
        <w:rPr>
          <w:rFonts w:eastAsia="Calibri"/>
        </w:rPr>
        <w:t xml:space="preserve"> </w:t>
      </w:r>
      <w:r w:rsidRPr="00493256">
        <w:rPr>
          <w:rFonts w:eastAsia="Calibri"/>
        </w:rPr>
        <w:t>помещение №4</w:t>
      </w:r>
      <w:r w:rsidR="002605F1" w:rsidRPr="00493256">
        <w:rPr>
          <w:rFonts w:eastAsia="Calibri"/>
        </w:rPr>
        <w:t>1</w:t>
      </w:r>
      <w:r w:rsidRPr="00493256">
        <w:rPr>
          <w:rFonts w:eastAsia="Calibri"/>
        </w:rPr>
        <w:t>0</w:t>
      </w:r>
      <w:r w:rsidR="00A63629" w:rsidRPr="00493256">
        <w:rPr>
          <w:rFonts w:eastAsia="Calibri"/>
        </w:rPr>
        <w:t>.</w:t>
      </w:r>
      <w:r w:rsidR="00F83ACE" w:rsidRPr="00493256">
        <w:rPr>
          <w:rFonts w:eastAsia="Calibri"/>
        </w:rPr>
        <w:t xml:space="preserve"> </w:t>
      </w:r>
    </w:p>
    <w:p w:rsidR="00F30B8E" w:rsidRPr="00493256" w:rsidRDefault="002B170B" w:rsidP="002D4B6E">
      <w:pPr>
        <w:jc w:val="both"/>
        <w:rPr>
          <w:rFonts w:eastAsia="Calibri"/>
        </w:rPr>
      </w:pPr>
      <w:r w:rsidRPr="00493256">
        <w:rPr>
          <w:rFonts w:eastAsia="Calibri"/>
        </w:rPr>
        <w:t>Дата</w:t>
      </w:r>
      <w:r w:rsidR="005D2684" w:rsidRPr="00493256">
        <w:rPr>
          <w:rFonts w:eastAsia="Calibri"/>
        </w:rPr>
        <w:t xml:space="preserve"> и время</w:t>
      </w:r>
      <w:r w:rsidRPr="00493256">
        <w:rPr>
          <w:rFonts w:eastAsia="Calibri"/>
        </w:rPr>
        <w:t xml:space="preserve"> начала подачи заявок: </w:t>
      </w:r>
      <w:r w:rsidR="00017753" w:rsidRPr="00493256">
        <w:rPr>
          <w:rFonts w:eastAsia="Calibri"/>
        </w:rPr>
        <w:t>«</w:t>
      </w:r>
      <w:r w:rsidR="00D8622B">
        <w:rPr>
          <w:rFonts w:eastAsia="Calibri"/>
        </w:rPr>
        <w:t>14</w:t>
      </w:r>
      <w:r w:rsidR="00017753" w:rsidRPr="00493256">
        <w:rPr>
          <w:rFonts w:eastAsia="Calibri"/>
        </w:rPr>
        <w:t>»</w:t>
      </w:r>
      <w:r w:rsidR="0004670D" w:rsidRPr="00493256">
        <w:rPr>
          <w:rFonts w:eastAsia="Calibri"/>
        </w:rPr>
        <w:t xml:space="preserve"> </w:t>
      </w:r>
      <w:r w:rsidR="00D8622B">
        <w:rPr>
          <w:rFonts w:eastAsia="Calibri"/>
        </w:rPr>
        <w:t>февраля</w:t>
      </w:r>
      <w:r w:rsidR="0004670D" w:rsidRPr="00493256">
        <w:rPr>
          <w:rFonts w:eastAsia="Calibri"/>
        </w:rPr>
        <w:t xml:space="preserve"> </w:t>
      </w:r>
      <w:r w:rsidR="00017753" w:rsidRPr="00493256">
        <w:rPr>
          <w:rFonts w:eastAsia="Calibri"/>
        </w:rPr>
        <w:t>202</w:t>
      </w:r>
      <w:r w:rsidR="00D47F8C" w:rsidRPr="00493256">
        <w:rPr>
          <w:rFonts w:eastAsia="Calibri"/>
        </w:rPr>
        <w:t>4</w:t>
      </w:r>
      <w:r w:rsidR="00017753" w:rsidRPr="00493256">
        <w:rPr>
          <w:rFonts w:eastAsia="Calibri"/>
        </w:rPr>
        <w:t xml:space="preserve"> г. </w:t>
      </w:r>
      <w:r w:rsidR="00F30B8E" w:rsidRPr="00493256">
        <w:rPr>
          <w:rFonts w:eastAsia="Calibri"/>
        </w:rPr>
        <w:t xml:space="preserve">в </w:t>
      </w:r>
      <w:r w:rsidR="00FC1DF4" w:rsidRPr="00493256">
        <w:rPr>
          <w:rFonts w:eastAsia="Calibri"/>
        </w:rPr>
        <w:t>09</w:t>
      </w:r>
      <w:r w:rsidR="0098057F" w:rsidRPr="00493256">
        <w:rPr>
          <w:rFonts w:eastAsia="Calibri"/>
        </w:rPr>
        <w:t xml:space="preserve"> ч. </w:t>
      </w:r>
      <w:r w:rsidR="002C6976" w:rsidRPr="00493256">
        <w:rPr>
          <w:rFonts w:eastAsia="Calibri"/>
        </w:rPr>
        <w:t>00</w:t>
      </w:r>
      <w:r w:rsidR="0098057F" w:rsidRPr="00493256">
        <w:rPr>
          <w:rFonts w:eastAsia="Calibri"/>
        </w:rPr>
        <w:t xml:space="preserve"> мин</w:t>
      </w:r>
      <w:r w:rsidR="00F30B8E" w:rsidRPr="00493256">
        <w:rPr>
          <w:rFonts w:eastAsia="Calibri"/>
        </w:rPr>
        <w:t>.</w:t>
      </w:r>
    </w:p>
    <w:p w:rsidR="002B170B" w:rsidRPr="00493256" w:rsidRDefault="00F30B8E" w:rsidP="002D4B6E">
      <w:pPr>
        <w:jc w:val="both"/>
        <w:rPr>
          <w:rFonts w:eastAsia="Calibri"/>
          <w:color w:val="000000"/>
        </w:rPr>
      </w:pPr>
      <w:r w:rsidRPr="00493256">
        <w:rPr>
          <w:rFonts w:eastAsia="Calibri"/>
          <w:color w:val="000000"/>
        </w:rPr>
        <w:t xml:space="preserve">Время приема заявок: </w:t>
      </w:r>
      <w:r w:rsidR="002B170B" w:rsidRPr="00493256">
        <w:rPr>
          <w:rFonts w:eastAsia="Calibri"/>
          <w:color w:val="000000"/>
        </w:rPr>
        <w:t xml:space="preserve">в рабочие дни (понедельник-четверг с </w:t>
      </w:r>
      <w:r w:rsidRPr="00493256">
        <w:rPr>
          <w:rFonts w:eastAsia="Calibri"/>
          <w:color w:val="000000"/>
        </w:rPr>
        <w:t>0</w:t>
      </w:r>
      <w:r w:rsidR="008107AC" w:rsidRPr="00493256">
        <w:rPr>
          <w:rFonts w:eastAsia="Calibri"/>
          <w:color w:val="000000"/>
        </w:rPr>
        <w:t>9</w:t>
      </w:r>
      <w:r w:rsidR="002B170B" w:rsidRPr="00493256">
        <w:rPr>
          <w:rFonts w:eastAsia="Calibri"/>
          <w:color w:val="000000"/>
        </w:rPr>
        <w:t>:00 до 1</w:t>
      </w:r>
      <w:r w:rsidR="008107AC" w:rsidRPr="00493256">
        <w:rPr>
          <w:rFonts w:eastAsia="Calibri"/>
          <w:color w:val="000000"/>
        </w:rPr>
        <w:t>7</w:t>
      </w:r>
      <w:r w:rsidR="002B170B" w:rsidRPr="00493256">
        <w:rPr>
          <w:rFonts w:eastAsia="Calibri"/>
          <w:color w:val="000000"/>
        </w:rPr>
        <w:t>:00 перерыв с 1</w:t>
      </w:r>
      <w:r w:rsidR="008107AC" w:rsidRPr="00493256">
        <w:rPr>
          <w:rFonts w:eastAsia="Calibri"/>
          <w:color w:val="000000"/>
        </w:rPr>
        <w:t>2</w:t>
      </w:r>
      <w:r w:rsidR="002B170B" w:rsidRPr="00493256">
        <w:rPr>
          <w:rFonts w:eastAsia="Calibri"/>
          <w:color w:val="000000"/>
        </w:rPr>
        <w:t>:00 до 1</w:t>
      </w:r>
      <w:r w:rsidR="008107AC" w:rsidRPr="00493256">
        <w:rPr>
          <w:rFonts w:eastAsia="Calibri"/>
          <w:color w:val="000000"/>
        </w:rPr>
        <w:t>3</w:t>
      </w:r>
      <w:r w:rsidR="002B170B" w:rsidRPr="00493256">
        <w:rPr>
          <w:rFonts w:eastAsia="Calibri"/>
          <w:color w:val="000000"/>
        </w:rPr>
        <w:t>:</w:t>
      </w:r>
      <w:r w:rsidR="002501E6" w:rsidRPr="00493256">
        <w:rPr>
          <w:rFonts w:eastAsia="Calibri"/>
          <w:color w:val="000000"/>
        </w:rPr>
        <w:t>00</w:t>
      </w:r>
      <w:r w:rsidR="002B170B" w:rsidRPr="00493256">
        <w:rPr>
          <w:rFonts w:eastAsia="Calibri"/>
          <w:color w:val="000000"/>
        </w:rPr>
        <w:t>, пятница с 09:00 до 1</w:t>
      </w:r>
      <w:r w:rsidR="008107AC" w:rsidRPr="00493256">
        <w:rPr>
          <w:rFonts w:eastAsia="Calibri"/>
          <w:color w:val="000000"/>
        </w:rPr>
        <w:t>5</w:t>
      </w:r>
      <w:r w:rsidR="002B170B" w:rsidRPr="00493256">
        <w:rPr>
          <w:rFonts w:eastAsia="Calibri"/>
          <w:color w:val="000000"/>
        </w:rPr>
        <w:t>:45 перерыв с 1</w:t>
      </w:r>
      <w:r w:rsidR="008107AC" w:rsidRPr="00493256">
        <w:rPr>
          <w:rFonts w:eastAsia="Calibri"/>
          <w:color w:val="000000"/>
        </w:rPr>
        <w:t>2</w:t>
      </w:r>
      <w:r w:rsidR="002B170B" w:rsidRPr="00493256">
        <w:rPr>
          <w:rFonts w:eastAsia="Calibri"/>
          <w:color w:val="000000"/>
        </w:rPr>
        <w:t>:00 до 1</w:t>
      </w:r>
      <w:r w:rsidR="008107AC" w:rsidRPr="00493256">
        <w:rPr>
          <w:rFonts w:eastAsia="Calibri"/>
          <w:color w:val="000000"/>
        </w:rPr>
        <w:t>3</w:t>
      </w:r>
      <w:r w:rsidR="002B170B" w:rsidRPr="00493256">
        <w:rPr>
          <w:rFonts w:eastAsia="Calibri"/>
          <w:color w:val="000000"/>
        </w:rPr>
        <w:t>:</w:t>
      </w:r>
      <w:r w:rsidR="002501E6" w:rsidRPr="00493256">
        <w:rPr>
          <w:rFonts w:eastAsia="Calibri"/>
          <w:color w:val="000000"/>
        </w:rPr>
        <w:t>00</w:t>
      </w:r>
      <w:r w:rsidR="002B170B" w:rsidRPr="00493256">
        <w:rPr>
          <w:rFonts w:eastAsia="Calibri"/>
          <w:color w:val="000000"/>
        </w:rPr>
        <w:t>).</w:t>
      </w:r>
    </w:p>
    <w:p w:rsidR="00A750EE" w:rsidRPr="00493256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493256" w:rsidRDefault="0099174E" w:rsidP="002D4B6E">
      <w:pPr>
        <w:jc w:val="both"/>
        <w:rPr>
          <w:rFonts w:eastAsia="Calibri"/>
          <w:color w:val="000000"/>
        </w:rPr>
      </w:pPr>
      <w:r w:rsidRPr="00493256">
        <w:rPr>
          <w:rFonts w:eastAsia="Calibri"/>
          <w:b/>
          <w:color w:val="000000"/>
        </w:rPr>
        <w:t>4</w:t>
      </w:r>
      <w:r w:rsidR="00C00BA4" w:rsidRPr="00493256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493256">
        <w:rPr>
          <w:rFonts w:eastAsia="Calibri"/>
          <w:b/>
          <w:color w:val="000000"/>
        </w:rPr>
        <w:t>:</w:t>
      </w:r>
      <w:r w:rsidR="000541B1" w:rsidRPr="00493256">
        <w:rPr>
          <w:rFonts w:eastAsia="Calibri"/>
          <w:color w:val="000000"/>
        </w:rPr>
        <w:t xml:space="preserve"> 8 (812) 320-99-15, добавочный 140</w:t>
      </w:r>
      <w:r w:rsidR="00D47F8C" w:rsidRPr="00493256">
        <w:rPr>
          <w:rFonts w:eastAsia="Calibri"/>
          <w:color w:val="000000"/>
        </w:rPr>
        <w:t>2</w:t>
      </w:r>
      <w:r w:rsidR="000541B1" w:rsidRPr="00493256">
        <w:rPr>
          <w:rFonts w:eastAsia="Calibri"/>
          <w:color w:val="000000"/>
        </w:rPr>
        <w:t>.</w:t>
      </w:r>
    </w:p>
    <w:p w:rsidR="005D2684" w:rsidRPr="00493256" w:rsidRDefault="005D2684" w:rsidP="002D4B6E">
      <w:pPr>
        <w:jc w:val="both"/>
        <w:rPr>
          <w:rFonts w:eastAsia="Calibri"/>
        </w:rPr>
      </w:pPr>
    </w:p>
    <w:p w:rsidR="00D62A0E" w:rsidRPr="00493256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493256">
        <w:rPr>
          <w:rFonts w:eastAsia="Calibri"/>
          <w:b/>
        </w:rPr>
        <w:t>5</w:t>
      </w:r>
      <w:r w:rsidR="00FF3BB8" w:rsidRPr="00493256">
        <w:rPr>
          <w:rFonts w:eastAsia="Calibri"/>
          <w:b/>
        </w:rPr>
        <w:t>.</w:t>
      </w:r>
      <w:r w:rsidR="002B170B" w:rsidRPr="00493256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493256">
        <w:rPr>
          <w:rFonts w:eastAsia="Calibri"/>
          <w:b/>
        </w:rPr>
        <w:t xml:space="preserve"> </w:t>
      </w:r>
    </w:p>
    <w:p w:rsidR="00D62A0E" w:rsidRPr="00493256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493256">
        <w:rPr>
          <w:rFonts w:eastAsia="Calibri"/>
        </w:rPr>
        <w:lastRenderedPageBreak/>
        <w:t xml:space="preserve">Вскрытие конвертов с заявками осуществляется по адресу: </w:t>
      </w:r>
      <w:r w:rsidR="002605F1" w:rsidRPr="00493256">
        <w:rPr>
          <w:rFonts w:eastAsia="Calibri"/>
        </w:rPr>
        <w:t xml:space="preserve">192019, г. Санкт-Петербург, </w:t>
      </w:r>
      <w:r w:rsidR="00AC6168" w:rsidRPr="00493256">
        <w:rPr>
          <w:rFonts w:eastAsia="Calibri"/>
        </w:rPr>
        <w:br/>
      </w:r>
      <w:r w:rsidR="002605F1" w:rsidRPr="00493256">
        <w:rPr>
          <w:rFonts w:eastAsia="Calibri"/>
        </w:rPr>
        <w:t>ул. Профессора Качалова, д. 7, лит.</w:t>
      </w:r>
      <w:r w:rsidR="00AD18E0">
        <w:rPr>
          <w:rFonts w:eastAsia="Calibri"/>
        </w:rPr>
        <w:t xml:space="preserve"> </w:t>
      </w:r>
      <w:r w:rsidR="002605F1" w:rsidRPr="00493256">
        <w:rPr>
          <w:rFonts w:eastAsia="Calibri"/>
        </w:rPr>
        <w:t>А, БЦ «Мельник», 5 этаж, помещение №50</w:t>
      </w:r>
      <w:r w:rsidR="00A807E8" w:rsidRPr="00A807E8">
        <w:rPr>
          <w:rFonts w:eastAsia="Calibri"/>
        </w:rPr>
        <w:t>7</w:t>
      </w:r>
      <w:r w:rsidR="002B170B" w:rsidRPr="00493256">
        <w:rPr>
          <w:rFonts w:eastAsia="Calibri"/>
        </w:rPr>
        <w:t>.</w:t>
      </w:r>
    </w:p>
    <w:p w:rsidR="002B170B" w:rsidRPr="00493256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493256">
        <w:rPr>
          <w:rFonts w:eastAsia="Calibri"/>
        </w:rPr>
        <w:t>Дата и время в</w:t>
      </w:r>
      <w:r w:rsidR="002B170B" w:rsidRPr="00493256">
        <w:rPr>
          <w:rFonts w:eastAsia="Calibri"/>
        </w:rPr>
        <w:t>скрыти</w:t>
      </w:r>
      <w:r w:rsidRPr="00493256">
        <w:rPr>
          <w:rFonts w:eastAsia="Calibri"/>
        </w:rPr>
        <w:t>я</w:t>
      </w:r>
      <w:r w:rsidR="002B170B" w:rsidRPr="00493256">
        <w:rPr>
          <w:rFonts w:eastAsia="Calibri"/>
        </w:rPr>
        <w:t xml:space="preserve"> конвертов: </w:t>
      </w:r>
      <w:r w:rsidR="00D8622B">
        <w:rPr>
          <w:rFonts w:eastAsia="Calibri"/>
        </w:rPr>
        <w:t>«</w:t>
      </w:r>
      <w:r w:rsidR="00A807E8" w:rsidRPr="00A807E8">
        <w:rPr>
          <w:rFonts w:eastAsia="Calibri"/>
        </w:rPr>
        <w:t>1</w:t>
      </w:r>
      <w:r w:rsidR="00A807E8" w:rsidRPr="006A0FA0">
        <w:rPr>
          <w:rFonts w:eastAsia="Calibri"/>
        </w:rPr>
        <w:t>8</w:t>
      </w:r>
      <w:r w:rsidR="00D8622B">
        <w:rPr>
          <w:rFonts w:eastAsia="Calibri"/>
        </w:rPr>
        <w:t>» марта</w:t>
      </w:r>
      <w:r w:rsidR="00D47F8C" w:rsidRPr="00493256">
        <w:rPr>
          <w:rFonts w:eastAsia="Calibri"/>
        </w:rPr>
        <w:t xml:space="preserve"> 2024</w:t>
      </w:r>
      <w:r w:rsidR="00017753" w:rsidRPr="00493256">
        <w:rPr>
          <w:rFonts w:eastAsia="Calibri"/>
        </w:rPr>
        <w:t xml:space="preserve"> г. </w:t>
      </w:r>
      <w:r w:rsidR="002B170B" w:rsidRPr="00493256">
        <w:rPr>
          <w:rFonts w:eastAsia="Calibri"/>
        </w:rPr>
        <w:t xml:space="preserve">в </w:t>
      </w:r>
      <w:r w:rsidR="00AD4D12" w:rsidRPr="00493256">
        <w:rPr>
          <w:rFonts w:eastAsia="Calibri"/>
        </w:rPr>
        <w:t>0</w:t>
      </w:r>
      <w:r w:rsidR="00FC1DF4" w:rsidRPr="00493256">
        <w:rPr>
          <w:rFonts w:eastAsia="Calibri"/>
        </w:rPr>
        <w:t>9</w:t>
      </w:r>
      <w:r w:rsidR="002B170B" w:rsidRPr="00493256">
        <w:rPr>
          <w:rFonts w:eastAsia="Calibri"/>
        </w:rPr>
        <w:t xml:space="preserve"> ч. </w:t>
      </w:r>
      <w:r w:rsidR="00EB5927" w:rsidRPr="00493256">
        <w:rPr>
          <w:rFonts w:eastAsia="Calibri"/>
        </w:rPr>
        <w:t>00</w:t>
      </w:r>
      <w:r w:rsidR="002B170B" w:rsidRPr="00493256">
        <w:rPr>
          <w:rFonts w:eastAsia="Calibri"/>
        </w:rPr>
        <w:t xml:space="preserve"> мин.</w:t>
      </w:r>
    </w:p>
    <w:p w:rsidR="00A750EE" w:rsidRPr="00493256" w:rsidRDefault="00A750EE">
      <w:pPr>
        <w:rPr>
          <w:rFonts w:eastAsia="Calibri"/>
          <w:b/>
        </w:rPr>
      </w:pPr>
    </w:p>
    <w:p w:rsidR="00C00BA4" w:rsidRPr="00493256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493256">
        <w:rPr>
          <w:rFonts w:eastAsia="Calibri"/>
          <w:b/>
        </w:rPr>
        <w:t>6</w:t>
      </w:r>
      <w:r w:rsidR="00F3414B" w:rsidRPr="00493256">
        <w:rPr>
          <w:rFonts w:eastAsia="Calibri"/>
          <w:b/>
        </w:rPr>
        <w:t>.</w:t>
      </w:r>
      <w:r w:rsidR="00FD13B5" w:rsidRPr="00493256">
        <w:t xml:space="preserve"> </w:t>
      </w:r>
      <w:r w:rsidR="00FD13B5" w:rsidRPr="00493256">
        <w:rPr>
          <w:rFonts w:eastAsia="Calibri"/>
          <w:b/>
        </w:rPr>
        <w:t>Место, д</w:t>
      </w:r>
      <w:r w:rsidR="00F3414B" w:rsidRPr="00493256">
        <w:rPr>
          <w:rFonts w:eastAsia="Calibri"/>
          <w:b/>
        </w:rPr>
        <w:t>ата и время рассм</w:t>
      </w:r>
      <w:r w:rsidR="007D565D" w:rsidRPr="00493256">
        <w:rPr>
          <w:rFonts w:eastAsia="Calibri"/>
          <w:b/>
        </w:rPr>
        <w:t xml:space="preserve">отрения </w:t>
      </w:r>
      <w:r w:rsidR="00F3414B" w:rsidRPr="00493256">
        <w:rPr>
          <w:rFonts w:eastAsia="Calibri"/>
          <w:b/>
        </w:rPr>
        <w:t xml:space="preserve">заявок </w:t>
      </w:r>
      <w:r w:rsidR="00D62A0E" w:rsidRPr="00493256">
        <w:rPr>
          <w:rFonts w:eastAsia="Calibri"/>
          <w:b/>
        </w:rPr>
        <w:t xml:space="preserve">и проведения </w:t>
      </w:r>
      <w:r w:rsidR="00F3414B" w:rsidRPr="00493256">
        <w:rPr>
          <w:rFonts w:eastAsia="Calibri"/>
          <w:b/>
        </w:rPr>
        <w:t>конкурс</w:t>
      </w:r>
      <w:r w:rsidR="00D62A0E" w:rsidRPr="00493256">
        <w:rPr>
          <w:rFonts w:eastAsia="Calibri"/>
          <w:b/>
        </w:rPr>
        <w:t>а</w:t>
      </w:r>
      <w:r w:rsidR="00914F07" w:rsidRPr="00493256">
        <w:rPr>
          <w:rFonts w:eastAsia="Calibri"/>
          <w:b/>
        </w:rPr>
        <w:t xml:space="preserve">: </w:t>
      </w:r>
    </w:p>
    <w:p w:rsidR="00FD13B5" w:rsidRPr="00493256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 w:rsidRPr="00493256">
        <w:rPr>
          <w:rFonts w:eastAsia="Calibri"/>
        </w:rPr>
        <w:t>Рассмотрение заявок и проведение конкурса осуществляется по адресу: 192019, г. Санкт-Петербург, ул. Профессора Качалова, д. 7, лит.</w:t>
      </w:r>
      <w:r w:rsidR="00AD18E0">
        <w:rPr>
          <w:rFonts w:eastAsia="Calibri"/>
        </w:rPr>
        <w:t xml:space="preserve"> </w:t>
      </w:r>
      <w:r w:rsidRPr="00493256">
        <w:rPr>
          <w:rFonts w:eastAsia="Calibri"/>
        </w:rPr>
        <w:t>А, БЦ «Мельник», 5 этаж, помещение №50</w:t>
      </w:r>
      <w:r w:rsidR="00A807E8" w:rsidRPr="00A807E8">
        <w:rPr>
          <w:rFonts w:eastAsia="Calibri"/>
        </w:rPr>
        <w:t>7</w:t>
      </w:r>
      <w:r w:rsidRPr="00493256">
        <w:rPr>
          <w:rFonts w:eastAsia="Calibri"/>
        </w:rPr>
        <w:t>.</w:t>
      </w:r>
    </w:p>
    <w:p w:rsidR="00FD13B5" w:rsidRPr="00493256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493256">
        <w:rPr>
          <w:rFonts w:eastAsia="Calibri"/>
        </w:rPr>
        <w:t xml:space="preserve">Дата и время </w:t>
      </w:r>
      <w:r w:rsidR="000030FC" w:rsidRPr="00493256">
        <w:rPr>
          <w:rFonts w:eastAsia="Calibri"/>
        </w:rPr>
        <w:t>рассмотрения заявок и проведения конкурса</w:t>
      </w:r>
      <w:r w:rsidRPr="00493256">
        <w:rPr>
          <w:rFonts w:eastAsia="Calibri"/>
        </w:rPr>
        <w:t xml:space="preserve">: </w:t>
      </w:r>
      <w:r w:rsidR="00AD18E0">
        <w:rPr>
          <w:rFonts w:eastAsia="Calibri"/>
        </w:rPr>
        <w:t>«</w:t>
      </w:r>
      <w:r w:rsidR="00A807E8" w:rsidRPr="00A807E8">
        <w:rPr>
          <w:rFonts w:eastAsia="Calibri"/>
        </w:rPr>
        <w:t>22</w:t>
      </w:r>
      <w:r w:rsidR="00AD18E0">
        <w:rPr>
          <w:rFonts w:eastAsia="Calibri"/>
        </w:rPr>
        <w:t>» марта</w:t>
      </w:r>
      <w:r w:rsidR="00D47F8C" w:rsidRPr="00493256">
        <w:rPr>
          <w:rFonts w:eastAsia="Calibri"/>
        </w:rPr>
        <w:t xml:space="preserve"> 2024</w:t>
      </w:r>
      <w:r w:rsidR="00017753" w:rsidRPr="00493256">
        <w:rPr>
          <w:rFonts w:eastAsia="Calibri"/>
        </w:rPr>
        <w:t xml:space="preserve"> г. </w:t>
      </w:r>
      <w:r w:rsidRPr="00493256">
        <w:rPr>
          <w:rFonts w:eastAsia="Calibri"/>
        </w:rPr>
        <w:t xml:space="preserve">в </w:t>
      </w:r>
      <w:r w:rsidR="009B2D2B" w:rsidRPr="00493256">
        <w:rPr>
          <w:rFonts w:eastAsia="Calibri"/>
        </w:rPr>
        <w:t>0</w:t>
      </w:r>
      <w:r w:rsidR="00FC1DF4" w:rsidRPr="00493256">
        <w:rPr>
          <w:rFonts w:eastAsia="Calibri"/>
        </w:rPr>
        <w:t xml:space="preserve">9 </w:t>
      </w:r>
      <w:r w:rsidRPr="00493256">
        <w:rPr>
          <w:rFonts w:eastAsia="Calibri"/>
        </w:rPr>
        <w:t>ч. 00мин.</w:t>
      </w:r>
    </w:p>
    <w:p w:rsidR="00F24128" w:rsidRPr="00493256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493256">
        <w:rPr>
          <w:rFonts w:eastAsia="Calibri"/>
          <w:b/>
        </w:rPr>
        <w:t>7</w:t>
      </w:r>
      <w:r w:rsidR="00FF3BB8" w:rsidRPr="00493256">
        <w:rPr>
          <w:rFonts w:eastAsia="Calibri"/>
          <w:b/>
        </w:rPr>
        <w:t>.</w:t>
      </w:r>
      <w:r w:rsidRPr="00493256">
        <w:t xml:space="preserve"> </w:t>
      </w:r>
      <w:r w:rsidRPr="00493256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493256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493256">
        <w:rPr>
          <w:rFonts w:eastAsia="Calibri"/>
          <w:b/>
          <w:color w:val="000000"/>
          <w:lang w:eastAsia="en-US"/>
        </w:rPr>
        <w:t>8</w:t>
      </w:r>
      <w:r w:rsidR="00AC2C06" w:rsidRPr="00493256">
        <w:rPr>
          <w:rFonts w:eastAsia="Calibri"/>
          <w:b/>
          <w:color w:val="000000"/>
          <w:lang w:eastAsia="en-US"/>
        </w:rPr>
        <w:t>.</w:t>
      </w:r>
      <w:r w:rsidR="000541B1" w:rsidRPr="00493256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493256">
        <w:rPr>
          <w:rFonts w:eastAsia="Calibri"/>
          <w:b/>
          <w:color w:val="000000"/>
          <w:lang w:eastAsia="en-US"/>
        </w:rPr>
        <w:t>окумент</w:t>
      </w:r>
      <w:r w:rsidR="000541B1" w:rsidRPr="00493256">
        <w:rPr>
          <w:rFonts w:eastAsia="Calibri"/>
          <w:b/>
          <w:color w:val="000000"/>
          <w:lang w:eastAsia="en-US"/>
        </w:rPr>
        <w:t>ов</w:t>
      </w:r>
      <w:r w:rsidR="00A63629" w:rsidRPr="00493256">
        <w:rPr>
          <w:rFonts w:eastAsia="Calibri"/>
          <w:b/>
          <w:color w:val="000000"/>
          <w:lang w:eastAsia="en-US"/>
        </w:rPr>
        <w:t xml:space="preserve">, </w:t>
      </w:r>
      <w:r w:rsidR="000541B1" w:rsidRPr="00493256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493256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493256">
        <w:rPr>
          <w:rFonts w:eastAsia="Calibri"/>
          <w:b/>
          <w:color w:val="000000"/>
          <w:lang w:eastAsia="en-US"/>
        </w:rPr>
        <w:t>е</w:t>
      </w:r>
      <w:r w:rsidR="00A63629" w:rsidRPr="00493256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493256">
        <w:rPr>
          <w:rFonts w:eastAsia="Calibri"/>
          <w:b/>
          <w:color w:val="000000"/>
          <w:lang w:eastAsia="en-US"/>
        </w:rPr>
        <w:t>.</w:t>
      </w:r>
    </w:p>
    <w:p w:rsidR="000030FC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>8</w:t>
      </w:r>
      <w:r w:rsidR="00D21EBD" w:rsidRPr="00493256">
        <w:rPr>
          <w:color w:val="000000"/>
        </w:rPr>
        <w:t xml:space="preserve">.1. </w:t>
      </w:r>
      <w:r w:rsidR="00AC6923" w:rsidRPr="00493256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 Рекомендуемая форма заявки представлена в Приложении №3 к настоящему извещению.</w:t>
      </w:r>
    </w:p>
    <w:p w:rsidR="003E2C0B" w:rsidRPr="00493256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 xml:space="preserve">8.2. </w:t>
      </w:r>
      <w:r w:rsidR="003E2C0B" w:rsidRPr="00493256">
        <w:rPr>
          <w:color w:val="000000"/>
        </w:rPr>
        <w:t>К заявке прилагаются:</w:t>
      </w:r>
    </w:p>
    <w:p w:rsidR="005E3534" w:rsidRPr="00493256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>а) опись документов, прилагаемых к заявке;</w:t>
      </w:r>
    </w:p>
    <w:p w:rsidR="005E3534" w:rsidRPr="00493256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493256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493256">
        <w:rPr>
          <w:color w:val="000000"/>
        </w:rPr>
        <w:t>пунктом 7 Положения</w:t>
      </w:r>
      <w:r w:rsidRPr="00493256">
        <w:rPr>
          <w:color w:val="000000"/>
        </w:rPr>
        <w:t>;</w:t>
      </w:r>
    </w:p>
    <w:p w:rsidR="003E2C0B" w:rsidRPr="00493256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 xml:space="preserve">в) </w:t>
      </w:r>
      <w:r w:rsidR="003E2C0B" w:rsidRPr="00493256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493256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>г</w:t>
      </w:r>
      <w:r w:rsidR="003E2C0B" w:rsidRPr="00493256">
        <w:rPr>
          <w:color w:val="000000"/>
        </w:rPr>
        <w:t xml:space="preserve">) </w:t>
      </w:r>
      <w:r w:rsidR="00BC19E4" w:rsidRPr="00493256">
        <w:rPr>
          <w:color w:val="000000"/>
        </w:rPr>
        <w:t xml:space="preserve">оригинал </w:t>
      </w:r>
      <w:r w:rsidR="003E2C0B" w:rsidRPr="00493256">
        <w:rPr>
          <w:color w:val="000000"/>
        </w:rPr>
        <w:t>доверенности на представление интересов российской</w:t>
      </w:r>
      <w:r w:rsidRPr="00493256">
        <w:rPr>
          <w:color w:val="000000"/>
        </w:rPr>
        <w:t xml:space="preserve"> кредитной </w:t>
      </w:r>
      <w:r w:rsidR="003E2C0B" w:rsidRPr="00493256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493256">
        <w:rPr>
          <w:color w:val="000000"/>
        </w:rPr>
        <w:t>чи заявки таким представителем).</w:t>
      </w:r>
    </w:p>
    <w:p w:rsidR="0099174E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493256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493256">
        <w:rPr>
          <w:rFonts w:eastAsia="Calibri"/>
          <w:b/>
          <w:color w:val="000000"/>
          <w:lang w:eastAsia="en-US"/>
        </w:rPr>
        <w:t>9</w:t>
      </w:r>
      <w:r w:rsidR="00FF3BB8" w:rsidRPr="00493256">
        <w:rPr>
          <w:rFonts w:eastAsia="Calibri"/>
          <w:b/>
          <w:color w:val="000000"/>
          <w:lang w:eastAsia="en-US"/>
        </w:rPr>
        <w:t>.</w:t>
      </w:r>
      <w:r w:rsidRPr="00493256">
        <w:t xml:space="preserve"> </w:t>
      </w:r>
      <w:r w:rsidRPr="00493256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493256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493256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493256">
        <w:rPr>
          <w:rFonts w:eastAsia="Calibri"/>
          <w:b/>
          <w:color w:val="000000"/>
          <w:lang w:eastAsia="en-US"/>
        </w:rPr>
        <w:t>10</w:t>
      </w:r>
      <w:r w:rsidR="00C31F74" w:rsidRPr="00493256">
        <w:rPr>
          <w:rFonts w:eastAsia="Calibri"/>
          <w:b/>
          <w:color w:val="000000"/>
          <w:lang w:eastAsia="en-US"/>
        </w:rPr>
        <w:t>.</w:t>
      </w:r>
      <w:r w:rsidR="00F517EF" w:rsidRPr="00493256">
        <w:rPr>
          <w:rFonts w:eastAsia="Calibri"/>
          <w:b/>
          <w:color w:val="000000"/>
          <w:lang w:eastAsia="en-US"/>
        </w:rPr>
        <w:t>Пере</w:t>
      </w:r>
      <w:r w:rsidRPr="00493256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493256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493256">
        <w:rPr>
          <w:rFonts w:eastAsia="Calibri"/>
          <w:color w:val="000000"/>
          <w:lang w:eastAsia="en-US"/>
        </w:rPr>
        <w:t>10.1. Приложение №1</w:t>
      </w:r>
      <w:r w:rsidR="002D4B6E" w:rsidRPr="00493256">
        <w:rPr>
          <w:rFonts w:eastAsia="Calibri"/>
          <w:color w:val="000000"/>
          <w:lang w:eastAsia="en-US"/>
        </w:rPr>
        <w:t>.</w:t>
      </w:r>
      <w:r w:rsidRPr="00493256">
        <w:rPr>
          <w:rFonts w:eastAsia="Calibri"/>
          <w:color w:val="000000"/>
          <w:lang w:eastAsia="en-US"/>
        </w:rPr>
        <w:t xml:space="preserve"> </w:t>
      </w:r>
      <w:r w:rsidR="002D4B6E" w:rsidRPr="00493256">
        <w:rPr>
          <w:rFonts w:eastAsia="Calibri"/>
          <w:color w:val="000000"/>
          <w:lang w:eastAsia="en-US"/>
        </w:rPr>
        <w:t>Проект договора банковского счета</w:t>
      </w:r>
      <w:r w:rsidR="00EE1D4B" w:rsidRPr="00493256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493256">
        <w:rPr>
          <w:rFonts w:eastAsia="Calibri"/>
          <w:color w:val="000000"/>
          <w:lang w:eastAsia="en-US"/>
        </w:rPr>
        <w:t>.</w:t>
      </w:r>
    </w:p>
    <w:p w:rsidR="002D4B6E" w:rsidRPr="00493256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493256">
        <w:rPr>
          <w:rFonts w:eastAsia="Calibri"/>
          <w:color w:val="000000"/>
          <w:lang w:eastAsia="en-US"/>
        </w:rPr>
        <w:t>10.2. Приложение №2.</w:t>
      </w:r>
      <w:r w:rsidRPr="00493256">
        <w:t xml:space="preserve"> </w:t>
      </w:r>
      <w:r w:rsidRPr="00493256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Pr="00493256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493256">
        <w:rPr>
          <w:rFonts w:eastAsia="Calibri"/>
          <w:color w:val="000000"/>
          <w:lang w:eastAsia="en-US"/>
        </w:rPr>
        <w:t xml:space="preserve">10.3. Приложение №3. </w:t>
      </w:r>
      <w:r w:rsidR="002B22E1" w:rsidRPr="00493256">
        <w:rPr>
          <w:rFonts w:eastAsia="Calibri"/>
          <w:color w:val="000000"/>
          <w:lang w:eastAsia="en-US"/>
        </w:rPr>
        <w:t>З</w:t>
      </w:r>
      <w:r w:rsidRPr="00493256">
        <w:rPr>
          <w:rFonts w:eastAsia="Calibri"/>
          <w:color w:val="000000"/>
          <w:lang w:eastAsia="en-US"/>
        </w:rPr>
        <w:t>аявка</w:t>
      </w:r>
      <w:r w:rsidR="002B22E1" w:rsidRPr="00493256">
        <w:rPr>
          <w:rFonts w:eastAsia="Calibri"/>
          <w:color w:val="000000"/>
          <w:lang w:eastAsia="en-US"/>
        </w:rPr>
        <w:t xml:space="preserve"> на участие в конкурсе</w:t>
      </w:r>
      <w:r w:rsidRPr="00493256">
        <w:rPr>
          <w:rFonts w:eastAsia="Calibri"/>
          <w:color w:val="000000"/>
          <w:lang w:eastAsia="en-US"/>
        </w:rPr>
        <w:t xml:space="preserve"> (рекомендуемая форма).</w:t>
      </w:r>
    </w:p>
    <w:p w:rsidR="002701E1" w:rsidRPr="00493256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493256">
        <w:rPr>
          <w:rFonts w:eastAsia="Calibri"/>
          <w:color w:val="000000"/>
          <w:lang w:eastAsia="en-US"/>
        </w:rPr>
        <w:t>10.4. Приложение №4. Опись документов (рекомендуемая форма).</w:t>
      </w:r>
    </w:p>
    <w:p w:rsidR="008F27D3" w:rsidRPr="00493256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Pr="00493256" w:rsidRDefault="008F27D3">
      <w:pPr>
        <w:rPr>
          <w:rFonts w:eastAsia="Calibri"/>
          <w:color w:val="000000"/>
          <w:lang w:eastAsia="en-US"/>
        </w:rPr>
        <w:sectPr w:rsidR="008F27D3" w:rsidRPr="00493256" w:rsidSect="000225F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493256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lastRenderedPageBreak/>
        <w:t>Приложение №2</w:t>
      </w:r>
    </w:p>
    <w:p w:rsidR="00AC1785" w:rsidRPr="00493256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493256">
        <w:rPr>
          <w:b/>
          <w:kern w:val="36"/>
        </w:rPr>
        <w:t xml:space="preserve">к Извещению № </w:t>
      </w:r>
      <w:r w:rsidR="00D47F8C" w:rsidRPr="00493256">
        <w:rPr>
          <w:b/>
          <w:kern w:val="36"/>
        </w:rPr>
        <w:t>23</w:t>
      </w:r>
      <w:r w:rsidRPr="00493256">
        <w:rPr>
          <w:b/>
          <w:kern w:val="36"/>
        </w:rPr>
        <w:t>ЛО/20</w:t>
      </w:r>
      <w:r w:rsidR="00AD4D12" w:rsidRPr="00493256">
        <w:rPr>
          <w:b/>
          <w:kern w:val="36"/>
        </w:rPr>
        <w:t>2</w:t>
      </w:r>
      <w:r w:rsidR="00D47F8C" w:rsidRPr="00493256">
        <w:rPr>
          <w:b/>
          <w:kern w:val="36"/>
        </w:rPr>
        <w:t>4</w:t>
      </w:r>
      <w:r w:rsidRPr="00493256">
        <w:rPr>
          <w:b/>
          <w:kern w:val="36"/>
        </w:rPr>
        <w:t xml:space="preserve"> от </w:t>
      </w:r>
      <w:r w:rsidR="00A70CE9" w:rsidRPr="00493256">
        <w:rPr>
          <w:b/>
          <w:kern w:val="36"/>
        </w:rPr>
        <w:t>«</w:t>
      </w:r>
      <w:r w:rsidR="006A0FA0">
        <w:rPr>
          <w:b/>
          <w:kern w:val="36"/>
        </w:rPr>
        <w:t>13</w:t>
      </w:r>
      <w:r w:rsidR="00A70CE9" w:rsidRPr="00493256">
        <w:rPr>
          <w:b/>
          <w:kern w:val="36"/>
        </w:rPr>
        <w:t xml:space="preserve">» </w:t>
      </w:r>
      <w:r w:rsidR="000928B1">
        <w:rPr>
          <w:b/>
          <w:kern w:val="36"/>
        </w:rPr>
        <w:t>февраля</w:t>
      </w:r>
      <w:bookmarkStart w:id="0" w:name="_GoBack"/>
      <w:bookmarkEnd w:id="0"/>
      <w:r w:rsidR="00A70CE9" w:rsidRPr="00493256">
        <w:rPr>
          <w:b/>
          <w:kern w:val="36"/>
        </w:rPr>
        <w:t xml:space="preserve"> 202</w:t>
      </w:r>
      <w:r w:rsidR="00673F3E" w:rsidRPr="00493256">
        <w:rPr>
          <w:b/>
          <w:kern w:val="36"/>
        </w:rPr>
        <w:t>4</w:t>
      </w:r>
      <w:r w:rsidR="00A70CE9" w:rsidRPr="00493256">
        <w:rPr>
          <w:b/>
          <w:kern w:val="36"/>
        </w:rPr>
        <w:t xml:space="preserve"> г.</w:t>
      </w:r>
    </w:p>
    <w:p w:rsidR="00AC1785" w:rsidRPr="00493256" w:rsidRDefault="00AC1785">
      <w:pPr>
        <w:rPr>
          <w:rFonts w:eastAsia="Calibri"/>
          <w:color w:val="000000"/>
          <w:lang w:eastAsia="en-US"/>
        </w:rPr>
      </w:pPr>
    </w:p>
    <w:p w:rsidR="00AC1785" w:rsidRPr="00493256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493256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Pr="00493256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493256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№</w:t>
            </w:r>
            <w:r w:rsidRPr="00493256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Наименование муниципального района</w:t>
            </w:r>
            <w:r w:rsidRPr="00493256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Бокситогорское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Большедворское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Борское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Ефимовское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Лидское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Пикалевское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Самойловское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Волосовский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Бегуницкое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Большеврудское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Калитинское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Клопицкое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Рабитицкое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Сабское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Волховский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Бережковское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Волховское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Вындиноостровское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Иссадское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Кисельнинское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Колчановское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Новоладожское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Пашское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Потанинское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Свирицкое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Селивановское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Староладожское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Сясьстройское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Усадищенское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Хваловское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Агалатовское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Бугровское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Всеволожское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Дубровское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Заневское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Колтушское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Кузьмоловское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Куйвозовское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Лесколовское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Муринское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Новодевяткинское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Рахьинское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E8286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Романовское </w:t>
            </w:r>
            <w:r w:rsidR="00981CDE" w:rsidRPr="00493256">
              <w:rPr>
                <w:color w:val="000000"/>
              </w:rPr>
              <w:t>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Сертоловское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Токсовское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Щегловское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Юкковское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Гончаровское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Каменногорское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Полянское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Светогорское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Селезневское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Большеколпанское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Веревское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Войсковицкое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Вырицкое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Дружногорское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Кобринское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Новосветское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Пудомягское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Пудостьское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Сиверское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Сусанинское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Сяськелевское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Таицкое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Большелуцкое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Вистинское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Ивангородское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Кингисеппское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Котельское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Куземкинское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Нежновское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Опольевское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Пустомержское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Устьлужское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Фалилеевское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Киришский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Будогощское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Глажевское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Киришское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Кусинское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Пчевжинское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Пчевское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Мгинское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Назиевское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Отрадненское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Приладожское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E828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Путиловское</w:t>
            </w:r>
            <w:proofErr w:type="spellEnd"/>
            <w:r>
              <w:rPr>
                <w:color w:val="000000"/>
              </w:rPr>
              <w:t xml:space="preserve"> </w:t>
            </w:r>
            <w:r w:rsidR="00981CDE" w:rsidRPr="00493256">
              <w:rPr>
                <w:color w:val="000000"/>
              </w:rPr>
              <w:t>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Синявинское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E828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Суховское</w:t>
            </w:r>
            <w:proofErr w:type="spellEnd"/>
            <w:r>
              <w:rPr>
                <w:color w:val="000000"/>
              </w:rPr>
              <w:t xml:space="preserve"> </w:t>
            </w:r>
            <w:r w:rsidR="00981CDE" w:rsidRPr="00493256">
              <w:rPr>
                <w:color w:val="000000"/>
              </w:rPr>
              <w:t>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Шумское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E828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Алеховщинское</w:t>
            </w:r>
            <w:proofErr w:type="spellEnd"/>
            <w:r>
              <w:rPr>
                <w:color w:val="000000"/>
              </w:rPr>
              <w:t xml:space="preserve"> </w:t>
            </w:r>
            <w:r w:rsidR="00981CDE" w:rsidRPr="00493256">
              <w:rPr>
                <w:color w:val="000000"/>
              </w:rPr>
              <w:t>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Доможировское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Лодейнопольское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Свирьстройское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Янегское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Большеижорское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Виллозское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Горбунковское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Гостилицкое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Кипенское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Копорское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Лаголовское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Лебяженское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Лопухинское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Низинское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Оржицкое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Пениковское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Ропшинское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Лужский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Володарское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Волошовское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Заклинское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Лужское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Мшинское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Оредежское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Осьминское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Ретюнское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Серебрянское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Скребловское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Толмачевское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Торковичское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Ям-</w:t>
            </w:r>
            <w:proofErr w:type="spellStart"/>
            <w:r w:rsidRPr="00493256">
              <w:rPr>
                <w:color w:val="000000"/>
              </w:rPr>
              <w:t>Тесовское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Важинское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Подпорожское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Приозерский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Громовское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Красноозерное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Кузнечнинское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Ларионовское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Мельниковское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Плодовское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Приозерское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Раздольевское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Ромашкинское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Севастьяновское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Сланцевский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Выскатское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Гостицкое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Загривское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Сланцевское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Старопольское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Сосновоборский</w:t>
            </w:r>
            <w:proofErr w:type="spellEnd"/>
            <w:r w:rsidRPr="00493256">
              <w:rPr>
                <w:color w:val="000000"/>
              </w:rPr>
              <w:t xml:space="preserve"> городской округ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Борское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Ганьковское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Горское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Коськовское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Мелегежское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Пашозерское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Цвылевское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Шугозерское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Тосненский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Красноборское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Лисинское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Любанское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Нурминское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Рябовское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Тельмановское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Тосненское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Трубникоборское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Форносовское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Шапкинское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Pr="00493256" w:rsidRDefault="00981CDE">
      <w:pPr>
        <w:rPr>
          <w:rFonts w:eastAsia="Calibri"/>
          <w:b/>
          <w:color w:val="000000"/>
          <w:lang w:eastAsia="en-US"/>
        </w:rPr>
      </w:pPr>
    </w:p>
    <w:p w:rsidR="002701E1" w:rsidRPr="00493256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Pr="00493256" w:rsidRDefault="002701E1" w:rsidP="002D4B6E">
      <w:pPr>
        <w:sectPr w:rsidR="002701E1" w:rsidRPr="00493256" w:rsidSect="00E16884">
          <w:pgSz w:w="11906" w:h="16838"/>
          <w:pgMar w:top="851" w:right="849" w:bottom="567" w:left="1560" w:header="288" w:footer="447" w:gutter="0"/>
          <w:pgNumType w:start="26"/>
          <w:cols w:space="720"/>
          <w:docGrid w:linePitch="326"/>
        </w:sectPr>
      </w:pPr>
    </w:p>
    <w:p w:rsidR="002701E1" w:rsidRPr="00493256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lastRenderedPageBreak/>
        <w:t>Приложение №3</w:t>
      </w:r>
    </w:p>
    <w:p w:rsidR="002701E1" w:rsidRPr="00493256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493256">
        <w:rPr>
          <w:b/>
          <w:kern w:val="36"/>
        </w:rPr>
        <w:t xml:space="preserve">к Извещению </w:t>
      </w:r>
      <w:r w:rsidR="008107AC" w:rsidRPr="00493256">
        <w:rPr>
          <w:b/>
          <w:kern w:val="36"/>
        </w:rPr>
        <w:t xml:space="preserve">№ </w:t>
      </w:r>
      <w:r w:rsidR="00D47F8C" w:rsidRPr="00493256">
        <w:rPr>
          <w:b/>
          <w:kern w:val="36"/>
        </w:rPr>
        <w:t>23</w:t>
      </w:r>
      <w:r w:rsidR="007B0876" w:rsidRPr="00493256">
        <w:rPr>
          <w:b/>
          <w:kern w:val="36"/>
        </w:rPr>
        <w:t>ЛО/202</w:t>
      </w:r>
      <w:r w:rsidR="00D47F8C" w:rsidRPr="00493256">
        <w:rPr>
          <w:b/>
          <w:kern w:val="36"/>
        </w:rPr>
        <w:t>4</w:t>
      </w:r>
      <w:r w:rsidR="007B0876" w:rsidRPr="00493256">
        <w:rPr>
          <w:b/>
          <w:kern w:val="36"/>
        </w:rPr>
        <w:t xml:space="preserve"> от «</w:t>
      </w:r>
      <w:r w:rsidR="006A0FA0">
        <w:rPr>
          <w:b/>
          <w:kern w:val="36"/>
        </w:rPr>
        <w:t>13</w:t>
      </w:r>
      <w:r w:rsidR="007B0876" w:rsidRPr="00493256">
        <w:rPr>
          <w:b/>
          <w:kern w:val="36"/>
        </w:rPr>
        <w:t xml:space="preserve">» </w:t>
      </w:r>
      <w:r w:rsidR="006A0FA0">
        <w:rPr>
          <w:b/>
          <w:kern w:val="36"/>
        </w:rPr>
        <w:t>февраля</w:t>
      </w:r>
      <w:r w:rsidR="007B0876" w:rsidRPr="00493256">
        <w:rPr>
          <w:b/>
          <w:kern w:val="36"/>
        </w:rPr>
        <w:t xml:space="preserve"> 202</w:t>
      </w:r>
      <w:r w:rsidR="00D47F8C" w:rsidRPr="00493256">
        <w:rPr>
          <w:b/>
          <w:kern w:val="36"/>
        </w:rPr>
        <w:t>4</w:t>
      </w:r>
      <w:r w:rsidR="007B0876" w:rsidRPr="00493256">
        <w:rPr>
          <w:b/>
          <w:kern w:val="36"/>
        </w:rPr>
        <w:t xml:space="preserve"> г.</w:t>
      </w:r>
    </w:p>
    <w:p w:rsidR="002701E1" w:rsidRPr="00493256" w:rsidRDefault="002701E1" w:rsidP="002701E1">
      <w:pPr>
        <w:ind w:firstLine="561"/>
        <w:jc w:val="right"/>
        <w:outlineLvl w:val="0"/>
        <w:rPr>
          <w:kern w:val="36"/>
        </w:rPr>
      </w:pPr>
      <w:r w:rsidRPr="00493256">
        <w:rPr>
          <w:kern w:val="36"/>
        </w:rPr>
        <w:t>(рекомендуемая форма)</w:t>
      </w:r>
    </w:p>
    <w:p w:rsidR="002701E1" w:rsidRPr="00493256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493256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 w:rsidRPr="00493256">
        <w:rPr>
          <w:rFonts w:eastAsia="Calibri"/>
          <w:b/>
          <w:bCs/>
          <w:color w:val="000000"/>
          <w:lang w:eastAsia="en-US"/>
        </w:rPr>
        <w:t>З</w:t>
      </w:r>
      <w:r w:rsidR="002701E1" w:rsidRPr="00493256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493256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493256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493256">
        <w:rPr>
          <w:rFonts w:eastAsia="Calibri"/>
          <w:b/>
          <w:bCs/>
          <w:color w:val="000000"/>
          <w:lang w:eastAsia="en-US"/>
        </w:rPr>
        <w:t>счет</w:t>
      </w:r>
      <w:r w:rsidR="0013223A" w:rsidRPr="00493256">
        <w:rPr>
          <w:rFonts w:eastAsia="Calibri"/>
          <w:b/>
          <w:bCs/>
          <w:color w:val="000000"/>
          <w:lang w:eastAsia="en-US"/>
        </w:rPr>
        <w:t>ов</w:t>
      </w:r>
      <w:proofErr w:type="gramEnd"/>
      <w:r w:rsidRPr="00493256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493256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493256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493256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Изучив Извещение </w:t>
      </w:r>
      <w:r w:rsidR="008107AC" w:rsidRPr="00493256">
        <w:rPr>
          <w:rFonts w:eastAsia="Calibri"/>
          <w:lang w:eastAsia="en-US"/>
        </w:rPr>
        <w:t xml:space="preserve">№ </w:t>
      </w:r>
      <w:r w:rsidR="00D47F8C" w:rsidRPr="00493256">
        <w:rPr>
          <w:rFonts w:eastAsia="Calibri"/>
          <w:lang w:eastAsia="en-US"/>
        </w:rPr>
        <w:t>23</w:t>
      </w:r>
      <w:r w:rsidR="007B0876" w:rsidRPr="00493256">
        <w:rPr>
          <w:rFonts w:eastAsia="Calibri"/>
          <w:lang w:eastAsia="en-US"/>
        </w:rPr>
        <w:t>ЛО/202</w:t>
      </w:r>
      <w:r w:rsidR="00D47F8C" w:rsidRPr="00493256">
        <w:rPr>
          <w:rFonts w:eastAsia="Calibri"/>
          <w:lang w:eastAsia="en-US"/>
        </w:rPr>
        <w:t>4</w:t>
      </w:r>
      <w:r w:rsidR="007B0876" w:rsidRPr="00493256">
        <w:rPr>
          <w:rFonts w:eastAsia="Calibri"/>
          <w:lang w:eastAsia="en-US"/>
        </w:rPr>
        <w:t xml:space="preserve"> от «</w:t>
      </w:r>
      <w:r w:rsidR="00D47F8C" w:rsidRPr="00493256">
        <w:rPr>
          <w:rFonts w:eastAsia="Calibri"/>
          <w:lang w:eastAsia="en-US"/>
        </w:rPr>
        <w:t>___</w:t>
      </w:r>
      <w:r w:rsidR="007B0876" w:rsidRPr="00493256">
        <w:rPr>
          <w:rFonts w:eastAsia="Calibri"/>
          <w:lang w:eastAsia="en-US"/>
        </w:rPr>
        <w:t xml:space="preserve">» </w:t>
      </w:r>
      <w:r w:rsidR="00D47F8C" w:rsidRPr="00493256">
        <w:rPr>
          <w:rFonts w:eastAsia="Calibri"/>
          <w:lang w:eastAsia="en-US"/>
        </w:rPr>
        <w:t>__________</w:t>
      </w:r>
      <w:r w:rsidR="007B0876" w:rsidRPr="00493256">
        <w:rPr>
          <w:rFonts w:eastAsia="Calibri"/>
          <w:lang w:eastAsia="en-US"/>
        </w:rPr>
        <w:t xml:space="preserve"> 202</w:t>
      </w:r>
      <w:r w:rsidR="00D47F8C" w:rsidRPr="00493256">
        <w:rPr>
          <w:rFonts w:eastAsia="Calibri"/>
          <w:lang w:eastAsia="en-US"/>
        </w:rPr>
        <w:t>4</w:t>
      </w:r>
      <w:r w:rsidR="007B0876" w:rsidRPr="00493256">
        <w:rPr>
          <w:rFonts w:eastAsia="Calibri"/>
          <w:lang w:eastAsia="en-US"/>
        </w:rPr>
        <w:t xml:space="preserve"> г.</w:t>
      </w:r>
      <w:r w:rsidRPr="00493256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493256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</w:t>
      </w:r>
      <w:r w:rsidR="0081358D" w:rsidRPr="00493256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493256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 w:rsidRPr="00493256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493256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493256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493256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493256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493256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493256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493256" w:rsidRDefault="002701E1" w:rsidP="002701E1">
      <w:pPr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493256">
        <w:rPr>
          <w:rFonts w:eastAsia="Calibri"/>
          <w:lang w:eastAsia="en-US"/>
        </w:rPr>
        <w:t>счет</w:t>
      </w:r>
      <w:r w:rsidR="0013223A" w:rsidRPr="00493256">
        <w:rPr>
          <w:rFonts w:eastAsia="Calibri"/>
          <w:lang w:eastAsia="en-US"/>
        </w:rPr>
        <w:t>ов</w:t>
      </w:r>
      <w:proofErr w:type="gramEnd"/>
      <w:r w:rsidRPr="00493256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493256" w:rsidDel="00097EDE">
        <w:rPr>
          <w:rFonts w:eastAsia="Calibri"/>
          <w:lang w:eastAsia="en-US"/>
        </w:rPr>
        <w:t>.</w:t>
      </w:r>
    </w:p>
    <w:p w:rsidR="002701E1" w:rsidRPr="00493256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493256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8C56A5" w:rsidRPr="00493256" w:rsidRDefault="008C56A5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493256" w:rsidTr="00F12FD0">
        <w:tc>
          <w:tcPr>
            <w:tcW w:w="9634" w:type="dxa"/>
            <w:shd w:val="clear" w:color="auto" w:fill="auto"/>
          </w:tcPr>
          <w:p w:rsidR="002701E1" w:rsidRPr="00493256" w:rsidRDefault="002701E1" w:rsidP="0021720D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493256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 w:rsidRPr="00493256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="00073866" w:rsidRPr="00493256">
              <w:rPr>
                <w:rFonts w:eastAsia="Calibri"/>
                <w:i/>
                <w:lang w:eastAsia="en-US"/>
              </w:rPr>
              <w:t xml:space="preserve">, выраженный произведением ключевой ставки </w:t>
            </w:r>
            <w:r w:rsidR="00A76413" w:rsidRPr="00493256">
              <w:rPr>
                <w:rFonts w:eastAsia="Calibri"/>
                <w:i/>
                <w:lang w:eastAsia="en-US"/>
              </w:rPr>
              <w:t>Банка России</w:t>
            </w:r>
            <w:r w:rsidR="0021720D" w:rsidRPr="00493256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 w:rsidRPr="00493256">
              <w:rPr>
                <w:rFonts w:eastAsia="Calibri"/>
                <w:i/>
                <w:lang w:eastAsia="en-US"/>
              </w:rPr>
              <w:t>КсБР</w:t>
            </w:r>
            <w:proofErr w:type="spellEnd"/>
            <w:r w:rsidR="0021720D" w:rsidRPr="00493256">
              <w:rPr>
                <w:rFonts w:eastAsia="Calibri"/>
                <w:i/>
                <w:lang w:eastAsia="en-US"/>
              </w:rPr>
              <w:t>)</w:t>
            </w:r>
            <w:r w:rsidR="00A76413" w:rsidRPr="00493256">
              <w:rPr>
                <w:rFonts w:eastAsia="Calibri"/>
                <w:i/>
                <w:lang w:eastAsia="en-US"/>
              </w:rPr>
              <w:t xml:space="preserve"> </w:t>
            </w:r>
            <w:r w:rsidR="00073866" w:rsidRPr="00493256">
              <w:rPr>
                <w:rFonts w:eastAsia="Calibri"/>
                <w:i/>
                <w:lang w:eastAsia="en-US"/>
              </w:rPr>
              <w:t xml:space="preserve">на </w:t>
            </w:r>
            <w:r w:rsidR="0021720D" w:rsidRPr="00493256">
              <w:rPr>
                <w:rFonts w:eastAsia="Calibri"/>
                <w:i/>
                <w:lang w:eastAsia="en-US"/>
              </w:rPr>
              <w:t xml:space="preserve">поправочный </w:t>
            </w:r>
            <w:r w:rsidR="00073866" w:rsidRPr="00493256">
              <w:rPr>
                <w:rFonts w:eastAsia="Calibri"/>
                <w:i/>
                <w:lang w:eastAsia="en-US"/>
              </w:rPr>
              <w:t>коэ</w:t>
            </w:r>
            <w:r w:rsidR="00A76413" w:rsidRPr="00493256">
              <w:rPr>
                <w:rFonts w:eastAsia="Calibri"/>
                <w:i/>
                <w:lang w:eastAsia="en-US"/>
              </w:rPr>
              <w:t>ффициент</w:t>
            </w:r>
            <w:r w:rsidR="0021720D" w:rsidRPr="00493256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 w:rsidRPr="00493256">
              <w:rPr>
                <w:rFonts w:eastAsia="Calibri"/>
                <w:i/>
                <w:lang w:eastAsia="en-US"/>
              </w:rPr>
              <w:t>Кп</w:t>
            </w:r>
            <w:proofErr w:type="spellEnd"/>
            <w:r w:rsidR="0021720D" w:rsidRPr="00493256">
              <w:rPr>
                <w:rFonts w:eastAsia="Calibri"/>
                <w:i/>
                <w:lang w:eastAsia="en-US"/>
              </w:rPr>
              <w:t>)</w:t>
            </w:r>
            <w:r w:rsidRPr="00493256">
              <w:rPr>
                <w:rFonts w:eastAsia="Calibri"/>
                <w:i/>
                <w:lang w:eastAsia="en-US"/>
              </w:rPr>
              <w:t xml:space="preserve"> </w:t>
            </w:r>
            <w:r w:rsidR="00F12FD0" w:rsidRPr="00493256">
              <w:rPr>
                <w:rFonts w:eastAsia="Calibri"/>
                <w:i/>
                <w:lang w:eastAsia="en-US"/>
              </w:rPr>
              <w:t>___</w:t>
            </w:r>
            <w:r w:rsidR="0021720D" w:rsidRPr="00493256">
              <w:rPr>
                <w:rFonts w:eastAsia="Calibri"/>
                <w:i/>
                <w:lang w:eastAsia="en-US"/>
              </w:rPr>
              <w:t xml:space="preserve">_ </w:t>
            </w:r>
            <w:r w:rsidR="00224DD5" w:rsidRPr="00493256">
              <w:rPr>
                <w:rFonts w:eastAsia="Calibri"/>
                <w:i/>
                <w:lang w:eastAsia="en-US"/>
              </w:rPr>
              <w:t xml:space="preserve">(прописью), </w:t>
            </w:r>
            <w:r w:rsidRPr="00493256">
              <w:rPr>
                <w:rFonts w:eastAsia="Calibri"/>
                <w:i/>
                <w:lang w:eastAsia="en-US"/>
              </w:rPr>
              <w:t>%</w:t>
            </w:r>
            <w:r w:rsidR="00A76413" w:rsidRPr="00493256">
              <w:rPr>
                <w:rFonts w:eastAsia="Calibri"/>
                <w:i/>
                <w:lang w:eastAsia="en-US"/>
              </w:rPr>
              <w:t xml:space="preserve"> годовых</w:t>
            </w:r>
            <w:r w:rsidR="00F12FD0" w:rsidRPr="00493256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</w:tbl>
    <w:p w:rsidR="002701E1" w:rsidRPr="00493256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493256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color w:val="000000"/>
          <w:lang w:eastAsia="en-US"/>
        </w:rPr>
        <w:t xml:space="preserve">*Участник конкурса предоставляет предложение </w:t>
      </w:r>
      <w:r w:rsidR="008C56A5" w:rsidRPr="00493256">
        <w:rPr>
          <w:rFonts w:eastAsia="Calibri"/>
          <w:color w:val="000000"/>
          <w:lang w:eastAsia="en-US"/>
        </w:rPr>
        <w:t xml:space="preserve">о размере </w:t>
      </w:r>
      <w:r w:rsidRPr="00493256">
        <w:rPr>
          <w:rFonts w:eastAsia="Calibri"/>
          <w:color w:val="000000"/>
          <w:lang w:eastAsia="en-US"/>
        </w:rPr>
        <w:t>ставк</w:t>
      </w:r>
      <w:r w:rsidR="008C56A5" w:rsidRPr="00493256">
        <w:rPr>
          <w:rFonts w:eastAsia="Calibri"/>
          <w:color w:val="000000"/>
          <w:lang w:eastAsia="en-US"/>
        </w:rPr>
        <w:t>и</w:t>
      </w:r>
      <w:r w:rsidRPr="00493256">
        <w:rPr>
          <w:rFonts w:eastAsia="Calibri"/>
          <w:color w:val="000000"/>
          <w:lang w:eastAsia="en-US"/>
        </w:rPr>
        <w:t xml:space="preserve"> начисления процентов на ежедневные остатки по счет</w:t>
      </w:r>
      <w:r w:rsidR="0017631D" w:rsidRPr="00493256">
        <w:rPr>
          <w:rFonts w:eastAsia="Calibri"/>
          <w:color w:val="000000"/>
          <w:lang w:eastAsia="en-US"/>
        </w:rPr>
        <w:t>ам</w:t>
      </w:r>
      <w:r w:rsidRPr="00493256">
        <w:rPr>
          <w:rFonts w:eastAsia="Calibri"/>
          <w:color w:val="000000"/>
          <w:lang w:eastAsia="en-US"/>
        </w:rPr>
        <w:t xml:space="preserve"> регионального оператора</w:t>
      </w:r>
      <w:r w:rsidR="00A76413" w:rsidRPr="00493256">
        <w:rPr>
          <w:rFonts w:eastAsia="Calibri"/>
          <w:color w:val="000000"/>
          <w:lang w:eastAsia="en-US"/>
        </w:rPr>
        <w:t xml:space="preserve"> в виде поправочного коэффициента к ключевой ставке Банка России</w:t>
      </w:r>
      <w:r w:rsidRPr="00493256">
        <w:rPr>
          <w:rFonts w:eastAsia="Calibri"/>
          <w:color w:val="000000"/>
          <w:lang w:eastAsia="en-US"/>
        </w:rPr>
        <w:t>. Начисление процентов осуществляется ежедневно</w:t>
      </w:r>
      <w:r w:rsidR="007A7FF6" w:rsidRPr="00493256">
        <w:t xml:space="preserve"> </w:t>
      </w:r>
      <w:r w:rsidR="007A7FF6" w:rsidRPr="0049325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="00764FB3" w:rsidRPr="00493256">
        <w:rPr>
          <w:rFonts w:eastAsia="Calibri"/>
          <w:color w:val="000000"/>
          <w:lang w:eastAsia="en-US"/>
        </w:rPr>
        <w:t xml:space="preserve"> </w:t>
      </w:r>
      <w:r w:rsidR="00764FB3" w:rsidRPr="00493256">
        <w:rPr>
          <w:rFonts w:eastAsia="Calibri"/>
          <w:color w:val="000000"/>
          <w:lang w:val="en-US" w:eastAsia="en-US"/>
        </w:rPr>
        <w:t>c</w:t>
      </w:r>
      <w:r w:rsidR="00764FB3" w:rsidRPr="00493256">
        <w:rPr>
          <w:rFonts w:eastAsia="Calibri"/>
          <w:color w:val="000000"/>
          <w:lang w:eastAsia="en-US"/>
        </w:rPr>
        <w:t xml:space="preserve"> учетом ключевой ставки Банка России, действующей на день начисления процентов</w:t>
      </w:r>
      <w:r w:rsidRPr="00493256">
        <w:rPr>
          <w:rFonts w:eastAsia="Calibri"/>
          <w:color w:val="000000"/>
          <w:lang w:eastAsia="en-US"/>
        </w:rPr>
        <w:t xml:space="preserve">. Проценты </w:t>
      </w:r>
      <w:r w:rsidR="007A7FF6" w:rsidRPr="0049325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493256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493256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493256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493256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493256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493256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493256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lang w:eastAsia="en-US"/>
        </w:rPr>
        <w:t>(</w:t>
      </w:r>
      <w:r w:rsidRPr="00493256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493256">
        <w:rPr>
          <w:rFonts w:eastAsia="Calibri"/>
          <w:i/>
          <w:sz w:val="20"/>
          <w:szCs w:val="20"/>
          <w:lang w:val="en-US" w:eastAsia="en-US"/>
        </w:rPr>
        <w:t>email</w:t>
      </w:r>
      <w:r w:rsidRPr="00493256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493256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493256">
        <w:rPr>
          <w:rFonts w:eastAsia="Calibri"/>
          <w:lang w:eastAsia="en-US"/>
        </w:rPr>
        <w:t>с</w:t>
      </w:r>
      <w:proofErr w:type="gramEnd"/>
      <w:r w:rsidRPr="00493256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493256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493256">
        <w:rPr>
          <w:rFonts w:eastAsia="Calibri"/>
          <w:lang w:eastAsia="en-US"/>
        </w:rPr>
        <w:t>с</w:t>
      </w:r>
      <w:proofErr w:type="gramEnd"/>
      <w:r w:rsidRPr="00493256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493256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493256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493256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493256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493256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493256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493256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493256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493256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493256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493256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493256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493256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493256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3256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493256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Pr="00493256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Pr="00493256" w:rsidRDefault="002701E1">
      <w:pPr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br w:type="page"/>
      </w:r>
    </w:p>
    <w:p w:rsidR="002701E1" w:rsidRPr="00493256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lastRenderedPageBreak/>
        <w:t>Приложение № 4</w:t>
      </w:r>
    </w:p>
    <w:p w:rsidR="002701E1" w:rsidRPr="00493256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493256">
        <w:rPr>
          <w:b/>
          <w:kern w:val="36"/>
        </w:rPr>
        <w:t xml:space="preserve">к Извещению </w:t>
      </w:r>
      <w:r w:rsidR="00A654E3" w:rsidRPr="00493256">
        <w:rPr>
          <w:b/>
          <w:kern w:val="36"/>
        </w:rPr>
        <w:t xml:space="preserve">№ </w:t>
      </w:r>
      <w:r w:rsidR="00D47F8C" w:rsidRPr="00493256">
        <w:rPr>
          <w:b/>
          <w:kern w:val="36"/>
        </w:rPr>
        <w:t>23</w:t>
      </w:r>
      <w:r w:rsidR="007B0876" w:rsidRPr="00493256">
        <w:rPr>
          <w:b/>
          <w:kern w:val="36"/>
        </w:rPr>
        <w:t>ЛО/202</w:t>
      </w:r>
      <w:r w:rsidR="00D47F8C" w:rsidRPr="00493256">
        <w:rPr>
          <w:b/>
          <w:kern w:val="36"/>
        </w:rPr>
        <w:t>4</w:t>
      </w:r>
      <w:r w:rsidR="007B0876" w:rsidRPr="00493256">
        <w:rPr>
          <w:b/>
          <w:kern w:val="36"/>
        </w:rPr>
        <w:t xml:space="preserve"> от «</w:t>
      </w:r>
      <w:r w:rsidR="006A0FA0">
        <w:rPr>
          <w:b/>
          <w:kern w:val="36"/>
        </w:rPr>
        <w:t>13</w:t>
      </w:r>
      <w:r w:rsidR="007B0876" w:rsidRPr="00493256">
        <w:rPr>
          <w:b/>
          <w:kern w:val="36"/>
        </w:rPr>
        <w:t xml:space="preserve">» </w:t>
      </w:r>
      <w:r w:rsidR="006A0FA0">
        <w:rPr>
          <w:b/>
          <w:kern w:val="36"/>
        </w:rPr>
        <w:t>февраля</w:t>
      </w:r>
      <w:r w:rsidR="007B0876" w:rsidRPr="00493256">
        <w:rPr>
          <w:b/>
          <w:kern w:val="36"/>
        </w:rPr>
        <w:t xml:space="preserve"> 202</w:t>
      </w:r>
      <w:r w:rsidR="00D47F8C" w:rsidRPr="00493256">
        <w:rPr>
          <w:b/>
          <w:kern w:val="36"/>
        </w:rPr>
        <w:t>4</w:t>
      </w:r>
      <w:r w:rsidR="007B0876" w:rsidRPr="00493256">
        <w:rPr>
          <w:b/>
          <w:kern w:val="36"/>
        </w:rPr>
        <w:t xml:space="preserve"> г.</w:t>
      </w:r>
    </w:p>
    <w:p w:rsidR="002701E1" w:rsidRPr="00493256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493256">
        <w:rPr>
          <w:kern w:val="36"/>
        </w:rPr>
        <w:t>(рекомендуемая форма)</w:t>
      </w:r>
    </w:p>
    <w:p w:rsidR="002701E1" w:rsidRPr="00493256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493256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493256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93256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493256" w:rsidRDefault="002701E1" w:rsidP="002701E1">
      <w:pPr>
        <w:jc w:val="center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Pr="00493256" w:rsidRDefault="002701E1" w:rsidP="002701E1">
      <w:pPr>
        <w:jc w:val="center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proofErr w:type="gramStart"/>
      <w:r w:rsidRPr="00493256">
        <w:rPr>
          <w:rFonts w:eastAsia="Calibri"/>
          <w:b/>
          <w:lang w:eastAsia="en-US"/>
        </w:rPr>
        <w:t>счет</w:t>
      </w:r>
      <w:r w:rsidR="00A750EE" w:rsidRPr="00493256">
        <w:rPr>
          <w:rFonts w:eastAsia="Calibri"/>
          <w:b/>
          <w:lang w:eastAsia="en-US"/>
        </w:rPr>
        <w:t>а</w:t>
      </w:r>
      <w:proofErr w:type="gramEnd"/>
      <w:r w:rsidRPr="00493256">
        <w:rPr>
          <w:rFonts w:eastAsia="Calibri"/>
          <w:b/>
          <w:lang w:eastAsia="en-US"/>
        </w:rPr>
        <w:t xml:space="preserve"> </w:t>
      </w:r>
      <w:r w:rsidRPr="00493256">
        <w:rPr>
          <w:rFonts w:eastAsia="Calibri"/>
          <w:b/>
          <w:lang w:eastAsia="en-US"/>
        </w:rPr>
        <w:br/>
        <w:t>НО «Фонд капитального ремонта Ленинградской области»</w:t>
      </w:r>
    </w:p>
    <w:p w:rsidR="00326FDA" w:rsidRPr="00493256" w:rsidRDefault="00326FDA" w:rsidP="002701E1">
      <w:pPr>
        <w:jc w:val="center"/>
        <w:rPr>
          <w:rFonts w:eastAsia="Calibri"/>
          <w:b/>
          <w:bCs/>
          <w:lang w:eastAsia="en-US"/>
        </w:rPr>
      </w:pPr>
      <w:r w:rsidRPr="00493256">
        <w:rPr>
          <w:rFonts w:eastAsia="Calibri"/>
          <w:b/>
          <w:bCs/>
          <w:lang w:eastAsia="en-US"/>
        </w:rPr>
        <w:t xml:space="preserve">(Извещение </w:t>
      </w:r>
      <w:r w:rsidR="00A654E3" w:rsidRPr="00493256">
        <w:rPr>
          <w:rFonts w:eastAsia="Calibri"/>
          <w:b/>
          <w:bCs/>
          <w:lang w:eastAsia="en-US"/>
        </w:rPr>
        <w:t xml:space="preserve">№ </w:t>
      </w:r>
      <w:r w:rsidR="00D47F8C" w:rsidRPr="00493256">
        <w:rPr>
          <w:rFonts w:eastAsia="Calibri"/>
          <w:b/>
          <w:bCs/>
          <w:lang w:eastAsia="en-US"/>
        </w:rPr>
        <w:t>23</w:t>
      </w:r>
      <w:r w:rsidR="007B0876" w:rsidRPr="00493256">
        <w:rPr>
          <w:rFonts w:eastAsia="Calibri"/>
          <w:b/>
          <w:bCs/>
          <w:lang w:eastAsia="en-US"/>
        </w:rPr>
        <w:t>ЛО/202</w:t>
      </w:r>
      <w:r w:rsidR="00D47F8C" w:rsidRPr="00493256">
        <w:rPr>
          <w:rFonts w:eastAsia="Calibri"/>
          <w:b/>
          <w:bCs/>
          <w:lang w:eastAsia="en-US"/>
        </w:rPr>
        <w:t>4</w:t>
      </w:r>
      <w:r w:rsidR="007B0876" w:rsidRPr="00493256">
        <w:rPr>
          <w:rFonts w:eastAsia="Calibri"/>
          <w:b/>
          <w:bCs/>
          <w:lang w:eastAsia="en-US"/>
        </w:rPr>
        <w:t xml:space="preserve"> от «</w:t>
      </w:r>
      <w:r w:rsidR="00D47F8C" w:rsidRPr="00493256">
        <w:rPr>
          <w:rFonts w:eastAsia="Calibri"/>
          <w:b/>
          <w:bCs/>
          <w:lang w:eastAsia="en-US"/>
        </w:rPr>
        <w:t>___</w:t>
      </w:r>
      <w:r w:rsidR="007B0876" w:rsidRPr="00493256">
        <w:rPr>
          <w:rFonts w:eastAsia="Calibri"/>
          <w:b/>
          <w:bCs/>
          <w:lang w:eastAsia="en-US"/>
        </w:rPr>
        <w:t xml:space="preserve">» </w:t>
      </w:r>
      <w:r w:rsidR="00D47F8C" w:rsidRPr="00493256">
        <w:rPr>
          <w:rFonts w:eastAsia="Calibri"/>
          <w:b/>
          <w:bCs/>
          <w:lang w:eastAsia="en-US"/>
        </w:rPr>
        <w:t>_______________</w:t>
      </w:r>
      <w:r w:rsidR="007B0876" w:rsidRPr="00493256">
        <w:rPr>
          <w:rFonts w:eastAsia="Calibri"/>
          <w:b/>
          <w:bCs/>
          <w:lang w:eastAsia="en-US"/>
        </w:rPr>
        <w:t xml:space="preserve"> 202</w:t>
      </w:r>
      <w:r w:rsidR="00D47F8C" w:rsidRPr="00493256">
        <w:rPr>
          <w:rFonts w:eastAsia="Calibri"/>
          <w:b/>
          <w:bCs/>
          <w:lang w:eastAsia="en-US"/>
        </w:rPr>
        <w:t>4</w:t>
      </w:r>
      <w:r w:rsidR="007B0876" w:rsidRPr="00493256">
        <w:rPr>
          <w:rFonts w:eastAsia="Calibri"/>
          <w:b/>
          <w:bCs/>
          <w:lang w:eastAsia="en-US"/>
        </w:rPr>
        <w:t xml:space="preserve"> г.</w:t>
      </w:r>
      <w:r w:rsidRPr="00493256">
        <w:rPr>
          <w:rFonts w:eastAsia="Calibri"/>
          <w:b/>
          <w:bCs/>
          <w:lang w:eastAsia="en-US"/>
        </w:rPr>
        <w:t>)</w:t>
      </w:r>
    </w:p>
    <w:p w:rsidR="002701E1" w:rsidRPr="00493256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493256" w:rsidRDefault="002701E1" w:rsidP="002701E1">
      <w:pPr>
        <w:spacing w:line="276" w:lineRule="auto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493256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493256" w:rsidRDefault="002701E1" w:rsidP="002701E1">
      <w:pPr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подтверждает, что для участия в конкурсе по отбору российской кредитной организации для открытия </w:t>
      </w:r>
      <w:proofErr w:type="gramStart"/>
      <w:r w:rsidRPr="00493256">
        <w:rPr>
          <w:rFonts w:eastAsia="Calibri"/>
          <w:lang w:eastAsia="en-US"/>
        </w:rPr>
        <w:t>счет</w:t>
      </w:r>
      <w:r w:rsidR="00A750EE" w:rsidRPr="00493256">
        <w:rPr>
          <w:rFonts w:eastAsia="Calibri"/>
          <w:lang w:eastAsia="en-US"/>
        </w:rPr>
        <w:t>а</w:t>
      </w:r>
      <w:proofErr w:type="gramEnd"/>
      <w:r w:rsidRPr="00493256">
        <w:rPr>
          <w:rFonts w:eastAsia="Calibri"/>
          <w:lang w:eastAsia="en-US"/>
        </w:rPr>
        <w:t xml:space="preserve"> НО «Фонд капитального ремонта Ленинградской области» нами направляются нижеперечисленные документы:</w:t>
      </w:r>
    </w:p>
    <w:p w:rsidR="002701E1" w:rsidRPr="00493256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493256" w:rsidTr="0081358D">
        <w:tc>
          <w:tcPr>
            <w:tcW w:w="800" w:type="dxa"/>
            <w:shd w:val="clear" w:color="000000" w:fill="auto"/>
            <w:vAlign w:val="center"/>
          </w:tcPr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Наименование</w:t>
            </w:r>
            <w:r w:rsidRPr="00493256">
              <w:rPr>
                <w:rFonts w:eastAsia="Calibri"/>
                <w:b/>
                <w:lang w:val="en-US" w:eastAsia="en-US"/>
              </w:rPr>
              <w:t xml:space="preserve"> </w:t>
            </w:r>
            <w:r w:rsidRPr="00493256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rPr>
          <w:trHeight w:val="85"/>
        </w:trPr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Всего листов</w:t>
            </w:r>
            <w:r w:rsidRPr="00493256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493256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493256" w:rsidRDefault="002701E1" w:rsidP="002701E1">
      <w:pPr>
        <w:spacing w:line="276" w:lineRule="auto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______________________</w:t>
      </w:r>
      <w:r w:rsidRPr="00493256">
        <w:rPr>
          <w:rFonts w:eastAsia="Calibri"/>
          <w:lang w:eastAsia="en-US"/>
        </w:rPr>
        <w:tab/>
      </w:r>
      <w:r w:rsidRPr="00493256">
        <w:rPr>
          <w:rFonts w:eastAsia="Calibri"/>
          <w:lang w:eastAsia="en-US"/>
        </w:rPr>
        <w:tab/>
      </w:r>
      <w:r w:rsidRPr="00493256">
        <w:rPr>
          <w:rFonts w:eastAsia="Calibri"/>
          <w:lang w:eastAsia="en-US"/>
        </w:rPr>
        <w:tab/>
        <w:t>_________________</w:t>
      </w:r>
      <w:r w:rsidRPr="00493256">
        <w:rPr>
          <w:rFonts w:eastAsia="Calibri"/>
          <w:lang w:eastAsia="en-US"/>
        </w:rPr>
        <w:tab/>
      </w:r>
      <w:r w:rsidRPr="00493256">
        <w:rPr>
          <w:rFonts w:eastAsia="Calibri"/>
          <w:lang w:eastAsia="en-US"/>
        </w:rPr>
        <w:tab/>
        <w:t>____________________</w:t>
      </w:r>
    </w:p>
    <w:p w:rsidR="002701E1" w:rsidRPr="00493256" w:rsidRDefault="00E82869" w:rsidP="002701E1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>
        <w:rPr>
          <w:rFonts w:eastAsia="Calibri"/>
          <w:i/>
          <w:sz w:val="20"/>
          <w:szCs w:val="20"/>
          <w:lang w:eastAsia="en-US"/>
        </w:rPr>
        <w:t>руководителя,</w:t>
      </w:r>
      <w:r w:rsidR="002701E1" w:rsidRPr="00493256">
        <w:rPr>
          <w:rFonts w:eastAsia="Calibri"/>
          <w:i/>
          <w:sz w:val="20"/>
          <w:szCs w:val="20"/>
          <w:lang w:eastAsia="en-US"/>
        </w:rPr>
        <w:t xml:space="preserve">   </w:t>
      </w:r>
      <w:proofErr w:type="gramEnd"/>
      <w:r w:rsidR="002701E1" w:rsidRPr="00493256">
        <w:rPr>
          <w:rFonts w:eastAsia="Calibri"/>
          <w:i/>
          <w:sz w:val="20"/>
          <w:szCs w:val="20"/>
          <w:lang w:eastAsia="en-US"/>
        </w:rPr>
        <w:t xml:space="preserve">                                        (подпись)                                      (Ф.И.О.)</w:t>
      </w:r>
    </w:p>
    <w:p w:rsidR="002701E1" w:rsidRPr="00493256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493256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22B" w:rsidRDefault="00D8622B">
      <w:r>
        <w:separator/>
      </w:r>
    </w:p>
  </w:endnote>
  <w:endnote w:type="continuationSeparator" w:id="0">
    <w:p w:rsidR="00D8622B" w:rsidRDefault="00D8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22B" w:rsidRDefault="00D8622B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8622B" w:rsidRDefault="00D8622B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D8622B" w:rsidRDefault="00D8622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8B1">
          <w:rPr>
            <w:noProof/>
          </w:rPr>
          <w:t>31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D8622B" w:rsidRDefault="00D8622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D8622B" w:rsidRDefault="00D8622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8B1">
          <w:rPr>
            <w:noProof/>
          </w:rPr>
          <w:t>34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22B" w:rsidRDefault="00D8622B">
      <w:r>
        <w:separator/>
      </w:r>
    </w:p>
  </w:footnote>
  <w:footnote w:type="continuationSeparator" w:id="0">
    <w:p w:rsidR="00D8622B" w:rsidRDefault="00D86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22B" w:rsidRDefault="00D8622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D8622B" w:rsidRDefault="00D862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35B4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3866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8B1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48DD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1A80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178E8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20D"/>
    <w:rsid w:val="00217A02"/>
    <w:rsid w:val="00220EBD"/>
    <w:rsid w:val="00221271"/>
    <w:rsid w:val="00221362"/>
    <w:rsid w:val="0022254F"/>
    <w:rsid w:val="00222798"/>
    <w:rsid w:val="00224DD5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1A4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82B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2CDC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87FDF"/>
    <w:rsid w:val="00490FBA"/>
    <w:rsid w:val="00491306"/>
    <w:rsid w:val="00491949"/>
    <w:rsid w:val="00493256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3F3E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0FA0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4FB3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0876"/>
    <w:rsid w:val="007B1295"/>
    <w:rsid w:val="007B19B4"/>
    <w:rsid w:val="007B4A3E"/>
    <w:rsid w:val="007C1036"/>
    <w:rsid w:val="007C3369"/>
    <w:rsid w:val="007C3508"/>
    <w:rsid w:val="007C6F5F"/>
    <w:rsid w:val="007D0E52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07AC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56A5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65B5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3C2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54E3"/>
    <w:rsid w:val="00A6776D"/>
    <w:rsid w:val="00A701D8"/>
    <w:rsid w:val="00A70CE9"/>
    <w:rsid w:val="00A729D4"/>
    <w:rsid w:val="00A73D32"/>
    <w:rsid w:val="00A750EE"/>
    <w:rsid w:val="00A758EC"/>
    <w:rsid w:val="00A76413"/>
    <w:rsid w:val="00A77313"/>
    <w:rsid w:val="00A77B0C"/>
    <w:rsid w:val="00A807E8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AC9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8E0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B000B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3B3A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47F8C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622B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3B9A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D6705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16884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6989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2869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1DF4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@mail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D075-91BA-4AC1-A650-D13A549C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2109</Words>
  <Characters>16087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Кармалита Владимир Васильевич</cp:lastModifiedBy>
  <cp:revision>15</cp:revision>
  <cp:lastPrinted>2024-02-07T12:15:00Z</cp:lastPrinted>
  <dcterms:created xsi:type="dcterms:W3CDTF">2022-01-21T07:17:00Z</dcterms:created>
  <dcterms:modified xsi:type="dcterms:W3CDTF">2024-02-13T07:09:00Z</dcterms:modified>
</cp:coreProperties>
</file>