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56497" w14:textId="77777777" w:rsidR="003D55C4" w:rsidRPr="006D10A7" w:rsidRDefault="003D55C4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«УТВЕРЖДАЮ»:</w:t>
      </w:r>
    </w:p>
    <w:p w14:paraId="4510DFEE" w14:textId="77777777" w:rsidR="004678DB" w:rsidRPr="006D10A7" w:rsidRDefault="004678DB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14:paraId="336B7698" w14:textId="44D8256B" w:rsidR="0098057F" w:rsidRPr="006D10A7" w:rsidRDefault="002C4162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Исполняющий обязанности у</w:t>
      </w:r>
      <w:r w:rsidR="0098057F" w:rsidRPr="006D10A7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его</w:t>
      </w:r>
    </w:p>
    <w:p w14:paraId="3CB1637C" w14:textId="77777777" w:rsidR="003D55C4" w:rsidRPr="006D10A7" w:rsidRDefault="003D55C4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НО «Фонд капитального ремонта </w:t>
      </w:r>
    </w:p>
    <w:p w14:paraId="7C4263B6" w14:textId="77777777" w:rsidR="003D55C4" w:rsidRPr="006D10A7" w:rsidRDefault="003D55C4" w:rsidP="006D10A7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Ленинградской области»</w:t>
      </w:r>
    </w:p>
    <w:p w14:paraId="19F82AE4" w14:textId="77777777" w:rsidR="004C1F45" w:rsidRPr="006D10A7" w:rsidRDefault="004C1F45" w:rsidP="006D10A7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14:paraId="60922459" w14:textId="1CA1EAFB" w:rsidR="003D55C4" w:rsidRPr="006D10A7" w:rsidRDefault="003D55C4" w:rsidP="006D10A7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__________________ </w:t>
      </w:r>
      <w:r w:rsidR="002E4A64">
        <w:rPr>
          <w:rFonts w:eastAsia="Calibri"/>
          <w:lang w:eastAsia="en-US"/>
        </w:rPr>
        <w:t>О.А. Ромадов</w:t>
      </w:r>
    </w:p>
    <w:p w14:paraId="61895B06" w14:textId="0276C48B" w:rsidR="003D55C4" w:rsidRPr="006D10A7" w:rsidRDefault="00D446E0" w:rsidP="006D10A7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«</w:t>
      </w:r>
      <w:r w:rsidR="006D3042">
        <w:rPr>
          <w:rFonts w:eastAsia="Calibri"/>
          <w:lang w:eastAsia="en-US"/>
        </w:rPr>
        <w:t>18</w:t>
      </w:r>
      <w:r w:rsidRPr="006D10A7">
        <w:rPr>
          <w:rFonts w:eastAsia="Calibri"/>
          <w:lang w:eastAsia="en-US"/>
        </w:rPr>
        <w:t>»</w:t>
      </w:r>
      <w:r w:rsidR="006D3042">
        <w:rPr>
          <w:rFonts w:eastAsia="Calibri"/>
          <w:lang w:eastAsia="en-US"/>
        </w:rPr>
        <w:t xml:space="preserve"> августа</w:t>
      </w:r>
      <w:r w:rsidR="00EB15C1" w:rsidRPr="006D10A7">
        <w:rPr>
          <w:rFonts w:eastAsia="Calibri"/>
          <w:lang w:eastAsia="en-US"/>
        </w:rPr>
        <w:t xml:space="preserve"> </w:t>
      </w:r>
      <w:r w:rsidRPr="006D10A7">
        <w:rPr>
          <w:rFonts w:eastAsia="Calibri"/>
          <w:lang w:eastAsia="en-US"/>
        </w:rPr>
        <w:t>202</w:t>
      </w:r>
      <w:r w:rsidR="002E4A64">
        <w:rPr>
          <w:rFonts w:eastAsia="Calibri"/>
          <w:lang w:eastAsia="en-US"/>
        </w:rPr>
        <w:t>5</w:t>
      </w:r>
      <w:r w:rsidRPr="006D10A7">
        <w:rPr>
          <w:rFonts w:eastAsia="Calibri"/>
          <w:lang w:eastAsia="en-US"/>
        </w:rPr>
        <w:t xml:space="preserve"> г.</w:t>
      </w:r>
    </w:p>
    <w:p w14:paraId="6D75D636" w14:textId="77777777" w:rsidR="000235DF" w:rsidRPr="006D10A7" w:rsidRDefault="000235DF" w:rsidP="006D10A7">
      <w:pPr>
        <w:jc w:val="center"/>
        <w:rPr>
          <w:b/>
        </w:rPr>
      </w:pPr>
    </w:p>
    <w:p w14:paraId="5CA7B812" w14:textId="77777777" w:rsidR="00D162BA" w:rsidRPr="006D10A7" w:rsidRDefault="00D162BA" w:rsidP="006D10A7">
      <w:pPr>
        <w:jc w:val="center"/>
        <w:rPr>
          <w:b/>
        </w:rPr>
      </w:pPr>
    </w:p>
    <w:p w14:paraId="294D7E74" w14:textId="5919BB74" w:rsidR="000235DF" w:rsidRPr="006D10A7" w:rsidRDefault="000235DF" w:rsidP="006D10A7">
      <w:pPr>
        <w:jc w:val="center"/>
        <w:rPr>
          <w:b/>
        </w:rPr>
      </w:pPr>
      <w:r w:rsidRPr="006D10A7">
        <w:rPr>
          <w:b/>
        </w:rPr>
        <w:t>ИЗВЕЩЕНИЕ</w:t>
      </w:r>
      <w:r w:rsidR="002C6976" w:rsidRPr="006D10A7">
        <w:rPr>
          <w:b/>
        </w:rPr>
        <w:t xml:space="preserve"> № </w:t>
      </w:r>
      <w:r w:rsidR="00A67431" w:rsidRPr="006D10A7">
        <w:rPr>
          <w:b/>
        </w:rPr>
        <w:t>2</w:t>
      </w:r>
      <w:r w:rsidR="002E4A64">
        <w:rPr>
          <w:b/>
        </w:rPr>
        <w:t>7</w:t>
      </w:r>
      <w:r w:rsidR="002C6976" w:rsidRPr="006D10A7">
        <w:rPr>
          <w:b/>
        </w:rPr>
        <w:t>ЛО/20</w:t>
      </w:r>
      <w:r w:rsidR="00AD4D12" w:rsidRPr="006D10A7">
        <w:rPr>
          <w:b/>
        </w:rPr>
        <w:t>2</w:t>
      </w:r>
      <w:r w:rsidR="002E4A64">
        <w:rPr>
          <w:b/>
        </w:rPr>
        <w:t>5</w:t>
      </w:r>
    </w:p>
    <w:p w14:paraId="17CAEBFD" w14:textId="5643311D" w:rsidR="003D55C4" w:rsidRDefault="003D6AB5" w:rsidP="003D6AB5">
      <w:pPr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2D4B6E">
        <w:rPr>
          <w:b/>
          <w:color w:val="000000"/>
        </w:rPr>
        <w:t xml:space="preserve">по отбору российской кредитной организации для открытия </w:t>
      </w:r>
      <w:r w:rsidRPr="003E6C33">
        <w:rPr>
          <w:b/>
          <w:color w:val="000000"/>
        </w:rPr>
        <w:t xml:space="preserve">специальных </w:t>
      </w:r>
      <w:r w:rsidRPr="002D4B6E">
        <w:rPr>
          <w:b/>
          <w:color w:val="000000"/>
        </w:rPr>
        <w:t>счет</w:t>
      </w:r>
      <w:r>
        <w:rPr>
          <w:b/>
          <w:color w:val="000000"/>
        </w:rPr>
        <w:t>ов</w:t>
      </w:r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НО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>
        <w:rPr>
          <w:rFonts w:eastAsia="Calibri"/>
          <w:b/>
          <w:bCs/>
          <w:lang w:eastAsia="en-US"/>
        </w:rPr>
        <w:t>(далее - конкурс)</w:t>
      </w:r>
    </w:p>
    <w:p w14:paraId="6AC01387" w14:textId="77777777" w:rsidR="003D6AB5" w:rsidRPr="006D10A7" w:rsidRDefault="003D6AB5" w:rsidP="006D10A7">
      <w:pPr>
        <w:rPr>
          <w:b/>
        </w:rPr>
      </w:pPr>
    </w:p>
    <w:p w14:paraId="5ECC000E" w14:textId="77777777" w:rsidR="002D4B6E" w:rsidRPr="006D10A7" w:rsidRDefault="0099174E" w:rsidP="006D10A7">
      <w:pPr>
        <w:spacing w:line="0" w:lineRule="atLeast"/>
        <w:jc w:val="both"/>
        <w:rPr>
          <w:b/>
        </w:rPr>
      </w:pPr>
      <w:r w:rsidRPr="006D10A7">
        <w:rPr>
          <w:b/>
        </w:rPr>
        <w:t>1</w:t>
      </w:r>
      <w:r w:rsidR="00FF3BB8" w:rsidRPr="006D10A7">
        <w:rPr>
          <w:b/>
        </w:rPr>
        <w:t>.</w:t>
      </w:r>
      <w:r w:rsidR="00501477" w:rsidRPr="006D10A7">
        <w:rPr>
          <w:b/>
        </w:rPr>
        <w:t xml:space="preserve">Сведения </w:t>
      </w:r>
      <w:r w:rsidR="007B1295" w:rsidRPr="006D10A7">
        <w:rPr>
          <w:b/>
        </w:rPr>
        <w:t>о</w:t>
      </w:r>
      <w:r w:rsidR="00501477" w:rsidRPr="006D10A7">
        <w:rPr>
          <w:b/>
        </w:rPr>
        <w:t xml:space="preserve"> </w:t>
      </w:r>
      <w:r w:rsidRPr="006D10A7">
        <w:rPr>
          <w:b/>
        </w:rPr>
        <w:t>региональном операторе (далее - О</w:t>
      </w:r>
      <w:r w:rsidR="00501477" w:rsidRPr="006D10A7">
        <w:rPr>
          <w:b/>
        </w:rPr>
        <w:t xml:space="preserve">рганизатор </w:t>
      </w:r>
      <w:r w:rsidR="0089107F" w:rsidRPr="006D10A7">
        <w:rPr>
          <w:b/>
        </w:rPr>
        <w:t>конкурса</w:t>
      </w:r>
      <w:r w:rsidRPr="006D10A7">
        <w:rPr>
          <w:b/>
        </w:rPr>
        <w:t>)</w:t>
      </w:r>
      <w:r w:rsidR="007B1295" w:rsidRPr="006D10A7">
        <w:rPr>
          <w:b/>
        </w:rPr>
        <w:t>:</w:t>
      </w:r>
      <w:r w:rsidR="00E27366" w:rsidRPr="006D10A7">
        <w:rPr>
          <w:b/>
        </w:rPr>
        <w:t xml:space="preserve"> </w:t>
      </w:r>
    </w:p>
    <w:p w14:paraId="532B0D4D" w14:textId="77777777" w:rsidR="002D4B6E" w:rsidRPr="006D10A7" w:rsidRDefault="002D4B6E" w:rsidP="006D10A7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 w:rsidRPr="006D10A7">
        <w:rPr>
          <w:b/>
        </w:rPr>
        <w:t xml:space="preserve">Полное наименование: </w:t>
      </w:r>
      <w:r w:rsidR="00543900" w:rsidRPr="006D10A7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6D10A7">
        <w:rPr>
          <w:rFonts w:eastAsia="Calibri"/>
          <w:color w:val="000000"/>
          <w:shd w:val="clear" w:color="auto" w:fill="FFFFFF"/>
        </w:rPr>
        <w:t>4703471025</w:t>
      </w:r>
      <w:r w:rsidR="00543900" w:rsidRPr="006D10A7">
        <w:rPr>
          <w:rFonts w:eastAsia="Calibri"/>
        </w:rPr>
        <w:t xml:space="preserve">, КПП 470301001, </w:t>
      </w:r>
      <w:r w:rsidR="004678DB" w:rsidRPr="006D10A7">
        <w:rPr>
          <w:rFonts w:eastAsia="Calibri"/>
        </w:rPr>
        <w:br/>
      </w:r>
      <w:r w:rsidR="00543900" w:rsidRPr="006D10A7">
        <w:rPr>
          <w:rFonts w:eastAsia="Calibri"/>
        </w:rPr>
        <w:t xml:space="preserve">ОГРН </w:t>
      </w:r>
      <w:r w:rsidR="00543900" w:rsidRPr="006D10A7">
        <w:rPr>
          <w:rFonts w:eastAsia="Calibri"/>
          <w:color w:val="000000"/>
          <w:shd w:val="clear" w:color="auto" w:fill="FFFFFF"/>
        </w:rPr>
        <w:t>1134700002007</w:t>
      </w:r>
      <w:r w:rsidRPr="006D10A7">
        <w:rPr>
          <w:rFonts w:eastAsia="Calibri"/>
          <w:color w:val="000000"/>
          <w:shd w:val="clear" w:color="auto" w:fill="FFFFFF"/>
        </w:rPr>
        <w:t>.</w:t>
      </w:r>
    </w:p>
    <w:p w14:paraId="35AA123F" w14:textId="77777777" w:rsidR="002D4B6E" w:rsidRPr="006D10A7" w:rsidRDefault="002D4B6E" w:rsidP="006D10A7">
      <w:pPr>
        <w:spacing w:line="0" w:lineRule="atLeast"/>
        <w:jc w:val="both"/>
        <w:rPr>
          <w:rFonts w:eastAsia="Calibri"/>
        </w:rPr>
      </w:pPr>
      <w:r w:rsidRPr="006D10A7">
        <w:rPr>
          <w:rFonts w:eastAsia="Calibri"/>
          <w:b/>
        </w:rPr>
        <w:t>А</w:t>
      </w:r>
      <w:r w:rsidR="00543900" w:rsidRPr="006D10A7">
        <w:rPr>
          <w:rFonts w:eastAsia="Calibri"/>
          <w:b/>
        </w:rPr>
        <w:t>дрес</w:t>
      </w:r>
      <w:r w:rsidRPr="006D10A7">
        <w:rPr>
          <w:rFonts w:eastAsia="Calibri"/>
          <w:b/>
        </w:rPr>
        <w:t xml:space="preserve"> места нахождения</w:t>
      </w:r>
      <w:r w:rsidR="00543900" w:rsidRPr="006D10A7">
        <w:rPr>
          <w:rFonts w:eastAsia="Calibri"/>
          <w:b/>
        </w:rPr>
        <w:t>:</w:t>
      </w:r>
      <w:r w:rsidR="00543900" w:rsidRPr="006D10A7">
        <w:rPr>
          <w:rFonts w:eastAsia="Calibri"/>
        </w:rPr>
        <w:t xml:space="preserve"> 188653, Ленинградская область, Всеволожский район, </w:t>
      </w:r>
      <w:r w:rsidR="0099174E" w:rsidRPr="006D10A7">
        <w:rPr>
          <w:rFonts w:eastAsia="Calibri"/>
          <w:color w:val="000000"/>
        </w:rPr>
        <w:t>населенный пункт</w:t>
      </w:r>
      <w:r w:rsidR="00501477" w:rsidRPr="006D10A7">
        <w:rPr>
          <w:rFonts w:eastAsia="Calibri"/>
        </w:rPr>
        <w:t xml:space="preserve"> </w:t>
      </w:r>
      <w:r w:rsidR="0099174E" w:rsidRPr="006D10A7">
        <w:rPr>
          <w:rFonts w:eastAsia="Calibri"/>
        </w:rPr>
        <w:t>военный городок</w:t>
      </w:r>
      <w:r w:rsidR="00501477" w:rsidRPr="006D10A7">
        <w:rPr>
          <w:rFonts w:eastAsia="Calibri"/>
        </w:rPr>
        <w:t xml:space="preserve"> Агалатово, д. </w:t>
      </w:r>
      <w:r w:rsidR="00543900" w:rsidRPr="006D10A7">
        <w:rPr>
          <w:rFonts w:eastAsia="Calibri"/>
        </w:rPr>
        <w:t>161</w:t>
      </w:r>
      <w:r w:rsidRPr="006D10A7">
        <w:rPr>
          <w:rFonts w:eastAsia="Calibri"/>
        </w:rPr>
        <w:t>.</w:t>
      </w:r>
    </w:p>
    <w:p w14:paraId="588ADB78" w14:textId="3C44F5BD" w:rsidR="002D4B6E" w:rsidRPr="006D10A7" w:rsidRDefault="002D4B6E" w:rsidP="006D10A7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6D10A7">
        <w:rPr>
          <w:b/>
        </w:rPr>
        <w:t>Адрес электронной почты:</w:t>
      </w:r>
      <w:r w:rsidR="00245B95" w:rsidRPr="006D10A7">
        <w:t xml:space="preserve"> </w:t>
      </w:r>
      <w:hyperlink r:id="rId8" w:history="1">
        <w:r w:rsidR="002C4162" w:rsidRPr="002D0189">
          <w:rPr>
            <w:rStyle w:val="af"/>
            <w:rFonts w:eastAsia="Calibri"/>
            <w:bdr w:val="none" w:sz="0" w:space="0" w:color="auto" w:frame="1"/>
          </w:rPr>
          <w:t>reg.operator@l</w:t>
        </w:r>
        <w:r w:rsidR="002C4162" w:rsidRPr="002D0189">
          <w:rPr>
            <w:rStyle w:val="af"/>
            <w:rFonts w:eastAsia="Calibri"/>
            <w:bdr w:val="none" w:sz="0" w:space="0" w:color="auto" w:frame="1"/>
            <w:lang w:val="en-US"/>
          </w:rPr>
          <w:t>enreg</w:t>
        </w:r>
        <w:r w:rsidR="002C4162" w:rsidRPr="002D0189">
          <w:rPr>
            <w:rStyle w:val="af"/>
            <w:rFonts w:eastAsia="Calibri"/>
            <w:bdr w:val="none" w:sz="0" w:space="0" w:color="auto" w:frame="1"/>
          </w:rPr>
          <w:t>.ru</w:t>
        </w:r>
      </w:hyperlink>
      <w:r w:rsidR="002C6976" w:rsidRPr="006D10A7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 w:rsidRPr="006D10A7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 w:rsidRPr="006D10A7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AA7209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по извещению </w:t>
      </w:r>
      <w:r w:rsidR="00AA7209">
        <w:rPr>
          <w:rStyle w:val="af"/>
          <w:rFonts w:eastAsia="Calibri"/>
          <w:color w:val="auto"/>
          <w:u w:val="none"/>
          <w:bdr w:val="none" w:sz="0" w:space="0" w:color="auto" w:frame="1"/>
        </w:rPr>
        <w:br/>
        <w:t>№ 27ЛО/2025</w:t>
      </w:r>
      <w:r w:rsidR="002C6976" w:rsidRPr="006D10A7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 w:rsidRPr="006D10A7">
        <w:rPr>
          <w:rFonts w:eastAsia="Calibri"/>
          <w:color w:val="000000" w:themeColor="text1"/>
          <w:bdr w:val="none" w:sz="0" w:space="0" w:color="auto" w:frame="1"/>
        </w:rPr>
        <w:t>.</w:t>
      </w:r>
    </w:p>
    <w:p w14:paraId="6212699A" w14:textId="77777777" w:rsidR="007B1295" w:rsidRPr="006D10A7" w:rsidRDefault="002D4B6E" w:rsidP="006D10A7">
      <w:pPr>
        <w:spacing w:line="0" w:lineRule="atLeast"/>
        <w:jc w:val="both"/>
        <w:rPr>
          <w:rFonts w:eastAsia="Calibri"/>
        </w:rPr>
      </w:pPr>
      <w:r w:rsidRPr="006D10A7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6D10A7">
        <w:rPr>
          <w:rFonts w:eastAsia="Calibri"/>
          <w:color w:val="000000" w:themeColor="text1"/>
        </w:rPr>
        <w:t xml:space="preserve"> </w:t>
      </w:r>
      <w:r w:rsidR="00245B95" w:rsidRPr="006D10A7">
        <w:rPr>
          <w:rFonts w:eastAsia="Calibri"/>
          <w:color w:val="000000" w:themeColor="text1"/>
        </w:rPr>
        <w:t xml:space="preserve">8 </w:t>
      </w:r>
      <w:r w:rsidR="00245B95" w:rsidRPr="006D10A7">
        <w:rPr>
          <w:rFonts w:eastAsia="Calibri"/>
        </w:rPr>
        <w:t>(812) 320-99-</w:t>
      </w:r>
      <w:r w:rsidR="007A4A3B" w:rsidRPr="006D10A7">
        <w:rPr>
          <w:rFonts w:eastAsia="Calibri"/>
        </w:rPr>
        <w:t>1</w:t>
      </w:r>
      <w:r w:rsidR="00245B95" w:rsidRPr="006D10A7">
        <w:rPr>
          <w:rFonts w:eastAsia="Calibri"/>
        </w:rPr>
        <w:t xml:space="preserve">5, </w:t>
      </w:r>
      <w:r w:rsidR="00543900" w:rsidRPr="006D10A7">
        <w:rPr>
          <w:rFonts w:eastAsia="Calibri"/>
          <w:color w:val="000000" w:themeColor="text1"/>
        </w:rPr>
        <w:t xml:space="preserve">8 </w:t>
      </w:r>
      <w:r w:rsidR="00543900" w:rsidRPr="006D10A7">
        <w:rPr>
          <w:rFonts w:eastAsia="Calibri"/>
        </w:rPr>
        <w:t>(812) 320-99-35</w:t>
      </w:r>
      <w:r w:rsidR="00501477" w:rsidRPr="006D10A7">
        <w:rPr>
          <w:rFonts w:eastAsia="Calibri"/>
        </w:rPr>
        <w:t>.</w:t>
      </w:r>
    </w:p>
    <w:p w14:paraId="776A1F12" w14:textId="77777777" w:rsidR="0099174E" w:rsidRPr="003D6AB5" w:rsidRDefault="0099174E" w:rsidP="006D10A7">
      <w:pPr>
        <w:spacing w:line="0" w:lineRule="atLeast"/>
        <w:jc w:val="both"/>
        <w:rPr>
          <w:b/>
          <w:highlight w:val="yellow"/>
        </w:rPr>
      </w:pPr>
    </w:p>
    <w:p w14:paraId="3D36E57C" w14:textId="19D5BA56" w:rsidR="007B1295" w:rsidRPr="003D6AB5" w:rsidRDefault="0099174E" w:rsidP="006D10A7">
      <w:pPr>
        <w:spacing w:line="0" w:lineRule="atLeast"/>
        <w:jc w:val="both"/>
        <w:rPr>
          <w:rStyle w:val="af"/>
          <w:rFonts w:eastAsia="Calibri"/>
          <w:color w:val="auto"/>
          <w:u w:val="none"/>
          <w:bdr w:val="none" w:sz="0" w:space="0" w:color="auto" w:frame="1"/>
        </w:rPr>
      </w:pPr>
      <w:r w:rsidRPr="003D6AB5">
        <w:rPr>
          <w:rStyle w:val="af"/>
          <w:rFonts w:eastAsia="Calibri"/>
          <w:b/>
          <w:color w:val="auto"/>
          <w:u w:val="none"/>
          <w:bdr w:val="none" w:sz="0" w:space="0" w:color="auto" w:frame="1"/>
        </w:rPr>
        <w:t>2</w:t>
      </w:r>
      <w:r w:rsidR="00FF3BB8" w:rsidRPr="003D6AB5">
        <w:rPr>
          <w:rStyle w:val="af"/>
          <w:rFonts w:eastAsia="Calibri"/>
          <w:b/>
          <w:color w:val="auto"/>
          <w:u w:val="none"/>
          <w:bdr w:val="none" w:sz="0" w:space="0" w:color="auto" w:frame="1"/>
        </w:rPr>
        <w:t>.</w:t>
      </w:r>
      <w:r w:rsidR="0089107F" w:rsidRPr="003D6AB5">
        <w:rPr>
          <w:rStyle w:val="af"/>
          <w:rFonts w:eastAsia="Calibri"/>
          <w:b/>
          <w:color w:val="auto"/>
          <w:u w:val="none"/>
          <w:bdr w:val="none" w:sz="0" w:space="0" w:color="auto" w:frame="1"/>
        </w:rPr>
        <w:t>Предмет конкурса</w:t>
      </w:r>
      <w:r w:rsidR="00105832" w:rsidRPr="003D6AB5">
        <w:rPr>
          <w:rStyle w:val="af"/>
          <w:rFonts w:eastAsia="Calibri"/>
          <w:b/>
          <w:color w:val="auto"/>
          <w:u w:val="none"/>
          <w:bdr w:val="none" w:sz="0" w:space="0" w:color="auto" w:frame="1"/>
        </w:rPr>
        <w:t>:</w:t>
      </w:r>
      <w:r w:rsidR="00543900" w:rsidRPr="003D6AB5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</w:t>
      </w:r>
      <w:r w:rsidR="003D6AB5" w:rsidRPr="003D6AB5">
        <w:rPr>
          <w:rStyle w:val="af"/>
          <w:rFonts w:eastAsia="Calibri"/>
          <w:color w:val="auto"/>
          <w:u w:val="none"/>
          <w:bdr w:val="none" w:sz="0" w:space="0" w:color="auto" w:frame="1"/>
        </w:rPr>
        <w:t>право заключения договора банковского счета для формирования фондов капитального ремонта собственников помещений в многоквартирных домах, расположенных на территории Ленинградской области, на специальном(-ых) счете(-ах) регионального оператора</w:t>
      </w:r>
    </w:p>
    <w:p w14:paraId="7E0E87E8" w14:textId="77777777" w:rsidR="009F221A" w:rsidRPr="006D10A7" w:rsidRDefault="0099174E" w:rsidP="006D10A7">
      <w:pPr>
        <w:spacing w:line="0" w:lineRule="atLeast"/>
        <w:contextualSpacing/>
        <w:jc w:val="both"/>
        <w:rPr>
          <w:lang w:bidi="he-IL"/>
        </w:rPr>
      </w:pPr>
      <w:r w:rsidRPr="006D10A7">
        <w:rPr>
          <w:lang w:bidi="he-IL"/>
        </w:rPr>
        <w:t>2</w:t>
      </w:r>
      <w:r w:rsidR="000541B1" w:rsidRPr="006D10A7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6D10A7">
        <w:rPr>
          <w:lang w:bidi="he-IL"/>
        </w:rPr>
        <w:t xml:space="preserve"> (далее - Положение)</w:t>
      </w:r>
      <w:r w:rsidR="000541B1" w:rsidRPr="006D10A7">
        <w:rPr>
          <w:lang w:bidi="he-IL"/>
        </w:rPr>
        <w:t>.</w:t>
      </w:r>
      <w:r w:rsidR="009F221A" w:rsidRPr="006D10A7">
        <w:rPr>
          <w:lang w:bidi="he-IL"/>
        </w:rPr>
        <w:t xml:space="preserve"> </w:t>
      </w:r>
    </w:p>
    <w:p w14:paraId="0E80C286" w14:textId="77777777" w:rsidR="000541B1" w:rsidRPr="006D10A7" w:rsidRDefault="009F221A" w:rsidP="006D10A7">
      <w:pPr>
        <w:spacing w:line="0" w:lineRule="atLeast"/>
        <w:contextualSpacing/>
        <w:jc w:val="both"/>
        <w:rPr>
          <w:lang w:bidi="he-IL"/>
        </w:rPr>
      </w:pPr>
      <w:r w:rsidRPr="006D10A7">
        <w:rPr>
          <w:lang w:bidi="he-IL"/>
        </w:rPr>
        <w:t>2.2. В части, прямо не урегулированной Положением, проведение конкурса регулируется настоящим извещением.</w:t>
      </w:r>
    </w:p>
    <w:p w14:paraId="7CB3503D" w14:textId="77777777" w:rsidR="0099174E" w:rsidRPr="006D10A7" w:rsidRDefault="0099174E" w:rsidP="006D10A7">
      <w:pPr>
        <w:spacing w:line="0" w:lineRule="atLeast"/>
        <w:contextualSpacing/>
        <w:jc w:val="both"/>
        <w:rPr>
          <w:lang w:bidi="he-IL"/>
        </w:rPr>
      </w:pPr>
    </w:p>
    <w:p w14:paraId="061A31E5" w14:textId="77777777" w:rsidR="007B1295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3D6AB5">
        <w:rPr>
          <w:b/>
          <w:bCs/>
        </w:rPr>
        <w:t>3</w:t>
      </w:r>
      <w:r w:rsidR="00FF3BB8" w:rsidRPr="003D6AB5">
        <w:rPr>
          <w:b/>
          <w:bCs/>
        </w:rPr>
        <w:t>.</w:t>
      </w:r>
      <w:r w:rsidR="007B1295" w:rsidRPr="003D6AB5">
        <w:rPr>
          <w:b/>
          <w:bCs/>
        </w:rPr>
        <w:t>Официа</w:t>
      </w:r>
      <w:r w:rsidR="0089107F" w:rsidRPr="003D6AB5">
        <w:rPr>
          <w:b/>
          <w:bCs/>
        </w:rPr>
        <w:t>ль</w:t>
      </w:r>
      <w:r w:rsidR="00603B3C" w:rsidRPr="003D6AB5">
        <w:rPr>
          <w:b/>
          <w:bCs/>
        </w:rPr>
        <w:t>ный сайт, на котором размещено и</w:t>
      </w:r>
      <w:r w:rsidR="0089107F" w:rsidRPr="003D6AB5">
        <w:rPr>
          <w:b/>
          <w:bCs/>
        </w:rPr>
        <w:t xml:space="preserve">звещение о </w:t>
      </w:r>
      <w:r w:rsidR="00F22656" w:rsidRPr="003D6AB5">
        <w:rPr>
          <w:b/>
          <w:bCs/>
        </w:rPr>
        <w:t>проведении конкурса</w:t>
      </w:r>
      <w:r w:rsidR="00105832" w:rsidRPr="003D6AB5">
        <w:rPr>
          <w:b/>
          <w:bCs/>
        </w:rPr>
        <w:t>:</w:t>
      </w:r>
      <w:r w:rsidR="00E27366" w:rsidRPr="003D6AB5">
        <w:rPr>
          <w:color w:val="000000"/>
        </w:rPr>
        <w:t xml:space="preserve"> </w:t>
      </w:r>
      <w:r w:rsidR="00C30AEC" w:rsidRPr="003D6AB5">
        <w:rPr>
          <w:color w:val="000000"/>
        </w:rPr>
        <w:t>Извещение о проведении конкурса размещается (публикуется)</w:t>
      </w:r>
      <w:r w:rsidR="00E27366" w:rsidRPr="003D6AB5">
        <w:rPr>
          <w:color w:val="000000"/>
        </w:rPr>
        <w:t xml:space="preserve"> </w:t>
      </w:r>
      <w:r w:rsidR="00A67431" w:rsidRPr="003D6AB5">
        <w:rPr>
          <w:color w:val="000000"/>
        </w:rPr>
        <w:t>на официальном сайте Организатора конкурса по адресу: http://kapremlo47.ru/ а также в государственной информационной системе жилищно-коммунального хозяйства по адресу: https://dom.gosuslugi.ru/.</w:t>
      </w:r>
    </w:p>
    <w:p w14:paraId="35F8C9E0" w14:textId="77777777" w:rsidR="0099174E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14:paraId="24656C3F" w14:textId="77777777" w:rsidR="002B170B" w:rsidRPr="006D10A7" w:rsidRDefault="0099174E" w:rsidP="006D10A7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6D10A7">
        <w:rPr>
          <w:rFonts w:eastAsia="Calibri"/>
          <w:b/>
        </w:rPr>
        <w:t>4</w:t>
      </w:r>
      <w:r w:rsidR="00FF3BB8" w:rsidRPr="006D10A7">
        <w:rPr>
          <w:rFonts w:eastAsia="Calibri"/>
          <w:b/>
        </w:rPr>
        <w:t>.</w:t>
      </w:r>
      <w:r w:rsidR="002B170B" w:rsidRPr="006D10A7">
        <w:rPr>
          <w:rFonts w:eastAsia="Calibri"/>
          <w:b/>
        </w:rPr>
        <w:t>Место, дата</w:t>
      </w:r>
      <w:r w:rsidR="005D2684" w:rsidRPr="006D10A7">
        <w:rPr>
          <w:rFonts w:eastAsia="Calibri"/>
          <w:b/>
        </w:rPr>
        <w:t xml:space="preserve"> и время</w:t>
      </w:r>
      <w:r w:rsidR="002B170B" w:rsidRPr="006D10A7">
        <w:rPr>
          <w:rFonts w:eastAsia="Calibri"/>
          <w:b/>
        </w:rPr>
        <w:t xml:space="preserve"> начала</w:t>
      </w:r>
      <w:r w:rsidR="00F803A1" w:rsidRPr="006D10A7">
        <w:rPr>
          <w:rFonts w:eastAsia="Calibri"/>
          <w:b/>
        </w:rPr>
        <w:t xml:space="preserve"> </w:t>
      </w:r>
      <w:r w:rsidR="005D2684" w:rsidRPr="006D10A7">
        <w:rPr>
          <w:rFonts w:eastAsia="Calibri"/>
          <w:b/>
        </w:rPr>
        <w:t>приема заявок</w:t>
      </w:r>
      <w:r w:rsidR="002B170B" w:rsidRPr="006D10A7">
        <w:rPr>
          <w:rFonts w:eastAsia="Calibri"/>
          <w:b/>
        </w:rPr>
        <w:t xml:space="preserve"> на участие в конкурсе: </w:t>
      </w:r>
    </w:p>
    <w:p w14:paraId="61F66681" w14:textId="77777777" w:rsidR="005D2684" w:rsidRPr="006D10A7" w:rsidRDefault="005D2684" w:rsidP="006D10A7">
      <w:pPr>
        <w:jc w:val="both"/>
        <w:rPr>
          <w:rFonts w:eastAsia="Calibri"/>
        </w:rPr>
      </w:pPr>
      <w:r w:rsidRPr="006D10A7">
        <w:rPr>
          <w:rFonts w:eastAsia="Calibri"/>
        </w:rPr>
        <w:t>Прием з</w:t>
      </w:r>
      <w:r w:rsidR="007D565D" w:rsidRPr="006D10A7">
        <w:rPr>
          <w:rFonts w:eastAsia="Calibri"/>
        </w:rPr>
        <w:t>аяв</w:t>
      </w:r>
      <w:r w:rsidRPr="006D10A7">
        <w:rPr>
          <w:rFonts w:eastAsia="Calibri"/>
        </w:rPr>
        <w:t>о</w:t>
      </w:r>
      <w:r w:rsidR="007D565D" w:rsidRPr="006D10A7">
        <w:rPr>
          <w:rFonts w:eastAsia="Calibri"/>
        </w:rPr>
        <w:t xml:space="preserve">к </w:t>
      </w:r>
      <w:r w:rsidRPr="006D10A7">
        <w:rPr>
          <w:rFonts w:eastAsia="Calibri"/>
        </w:rPr>
        <w:t>осуществляе</w:t>
      </w:r>
      <w:r w:rsidR="007D565D" w:rsidRPr="006D10A7">
        <w:rPr>
          <w:rFonts w:eastAsia="Calibri"/>
        </w:rPr>
        <w:t xml:space="preserve">тся по </w:t>
      </w:r>
      <w:r w:rsidR="002B170B" w:rsidRPr="006D10A7">
        <w:rPr>
          <w:rFonts w:eastAsia="Calibri"/>
        </w:rPr>
        <w:t>адресу:</w:t>
      </w:r>
      <w:r w:rsidR="007D565D" w:rsidRPr="006D10A7">
        <w:rPr>
          <w:rFonts w:eastAsia="Calibri"/>
        </w:rPr>
        <w:t xml:space="preserve"> </w:t>
      </w:r>
      <w:r w:rsidR="00600BA2" w:rsidRPr="006D10A7">
        <w:rPr>
          <w:rFonts w:eastAsia="Calibri"/>
        </w:rPr>
        <w:t>192019</w:t>
      </w:r>
      <w:r w:rsidR="002B170B" w:rsidRPr="006D10A7">
        <w:rPr>
          <w:rFonts w:eastAsia="Calibri"/>
        </w:rPr>
        <w:t xml:space="preserve">, г. Санкт-Петербург, </w:t>
      </w:r>
      <w:r w:rsidR="00600BA2" w:rsidRPr="006D10A7">
        <w:rPr>
          <w:rFonts w:eastAsia="Calibri"/>
        </w:rPr>
        <w:t>ул</w:t>
      </w:r>
      <w:r w:rsidRPr="006D10A7">
        <w:rPr>
          <w:rFonts w:eastAsia="Calibri"/>
        </w:rPr>
        <w:t>.</w:t>
      </w:r>
      <w:r w:rsidR="00600BA2" w:rsidRPr="006D10A7">
        <w:rPr>
          <w:rFonts w:eastAsia="Calibri"/>
        </w:rPr>
        <w:t xml:space="preserve"> Профессора Качалова</w:t>
      </w:r>
      <w:r w:rsidR="002B170B" w:rsidRPr="006D10A7">
        <w:rPr>
          <w:rFonts w:eastAsia="Calibri"/>
        </w:rPr>
        <w:t>, д</w:t>
      </w:r>
      <w:r w:rsidRPr="006D10A7">
        <w:rPr>
          <w:rFonts w:eastAsia="Calibri"/>
        </w:rPr>
        <w:t>.</w:t>
      </w:r>
      <w:r w:rsidR="002B170B" w:rsidRPr="006D10A7">
        <w:rPr>
          <w:rFonts w:eastAsia="Calibri"/>
        </w:rPr>
        <w:t xml:space="preserve"> </w:t>
      </w:r>
      <w:r w:rsidR="00600BA2" w:rsidRPr="006D10A7">
        <w:rPr>
          <w:rFonts w:eastAsia="Calibri"/>
        </w:rPr>
        <w:t>7</w:t>
      </w:r>
      <w:r w:rsidR="002B170B" w:rsidRPr="006D10A7">
        <w:rPr>
          <w:rFonts w:eastAsia="Calibri"/>
        </w:rPr>
        <w:t>,</w:t>
      </w:r>
      <w:r w:rsidRPr="006D10A7">
        <w:rPr>
          <w:rFonts w:eastAsia="Calibri"/>
        </w:rPr>
        <w:t xml:space="preserve"> лит.А,</w:t>
      </w:r>
      <w:r w:rsidR="00600BA2" w:rsidRPr="006D10A7">
        <w:rPr>
          <w:rFonts w:eastAsia="Calibri"/>
        </w:rPr>
        <w:t xml:space="preserve"> БЦ «Мельник»</w:t>
      </w:r>
      <w:r w:rsidR="002605F1" w:rsidRPr="006D10A7">
        <w:rPr>
          <w:rFonts w:eastAsia="Calibri"/>
        </w:rPr>
        <w:t>, 4 этаж,</w:t>
      </w:r>
      <w:r w:rsidR="002B170B" w:rsidRPr="006D10A7">
        <w:rPr>
          <w:rFonts w:eastAsia="Calibri"/>
        </w:rPr>
        <w:t xml:space="preserve"> </w:t>
      </w:r>
      <w:r w:rsidRPr="006D10A7">
        <w:rPr>
          <w:rFonts w:eastAsia="Calibri"/>
        </w:rPr>
        <w:t>помещение №4</w:t>
      </w:r>
      <w:r w:rsidR="002605F1" w:rsidRPr="006D10A7">
        <w:rPr>
          <w:rFonts w:eastAsia="Calibri"/>
        </w:rPr>
        <w:t>1</w:t>
      </w:r>
      <w:r w:rsidRPr="006D10A7">
        <w:rPr>
          <w:rFonts w:eastAsia="Calibri"/>
        </w:rPr>
        <w:t>0</w:t>
      </w:r>
      <w:r w:rsidR="00A63629" w:rsidRPr="006D10A7">
        <w:rPr>
          <w:rFonts w:eastAsia="Calibri"/>
        </w:rPr>
        <w:t>.</w:t>
      </w:r>
      <w:r w:rsidR="00F83ACE" w:rsidRPr="006D10A7">
        <w:rPr>
          <w:rFonts w:eastAsia="Calibri"/>
        </w:rPr>
        <w:t xml:space="preserve"> </w:t>
      </w:r>
    </w:p>
    <w:p w14:paraId="44C756DA" w14:textId="2F757428" w:rsidR="00B66507" w:rsidRPr="006D10A7" w:rsidRDefault="00B66507" w:rsidP="006D10A7">
      <w:pPr>
        <w:jc w:val="both"/>
        <w:rPr>
          <w:rFonts w:eastAsia="Calibri"/>
        </w:rPr>
      </w:pPr>
      <w:r w:rsidRPr="006D10A7">
        <w:rPr>
          <w:rFonts w:eastAsia="Calibri"/>
        </w:rPr>
        <w:t>Дата и время начала подачи заявок: «</w:t>
      </w:r>
      <w:r w:rsidR="006D3042">
        <w:rPr>
          <w:rFonts w:eastAsia="Calibri"/>
        </w:rPr>
        <w:t>19</w:t>
      </w:r>
      <w:r w:rsidR="002E4A64">
        <w:rPr>
          <w:rFonts w:eastAsia="Calibri"/>
        </w:rPr>
        <w:t>»</w:t>
      </w:r>
      <w:r w:rsidR="006D3042">
        <w:rPr>
          <w:rFonts w:eastAsia="Calibri"/>
        </w:rPr>
        <w:t xml:space="preserve"> августа</w:t>
      </w:r>
      <w:r w:rsidRPr="006D10A7">
        <w:rPr>
          <w:rFonts w:eastAsia="Calibri"/>
        </w:rPr>
        <w:t xml:space="preserve"> 202</w:t>
      </w:r>
      <w:r w:rsidR="002E4A64">
        <w:rPr>
          <w:rFonts w:eastAsia="Calibri"/>
        </w:rPr>
        <w:t xml:space="preserve">5 г. в </w:t>
      </w:r>
      <w:r w:rsidR="006D3042">
        <w:rPr>
          <w:rFonts w:eastAsia="Calibri"/>
        </w:rPr>
        <w:t>08</w:t>
      </w:r>
      <w:r w:rsidR="002E4A64">
        <w:rPr>
          <w:rFonts w:eastAsia="Calibri"/>
        </w:rPr>
        <w:t xml:space="preserve"> ч.</w:t>
      </w:r>
      <w:r w:rsidR="006D3042">
        <w:rPr>
          <w:rFonts w:eastAsia="Calibri"/>
        </w:rPr>
        <w:t xml:space="preserve"> 00</w:t>
      </w:r>
      <w:r w:rsidRPr="006D10A7">
        <w:rPr>
          <w:rFonts w:eastAsia="Calibri"/>
        </w:rPr>
        <w:t xml:space="preserve"> мин.</w:t>
      </w:r>
    </w:p>
    <w:p w14:paraId="2E5BC9EE" w14:textId="7749CA27" w:rsidR="00B66507" w:rsidRPr="006D10A7" w:rsidRDefault="00B66507" w:rsidP="006D10A7">
      <w:pPr>
        <w:jc w:val="both"/>
        <w:rPr>
          <w:rFonts w:eastAsia="Calibri"/>
        </w:rPr>
      </w:pPr>
      <w:r w:rsidRPr="006D10A7">
        <w:rPr>
          <w:rFonts w:eastAsia="Calibri"/>
        </w:rPr>
        <w:t>Время приема заявок: в рабочие дни (понедельник-четверг с 0</w:t>
      </w:r>
      <w:r w:rsidR="00280F5A">
        <w:rPr>
          <w:rFonts w:eastAsia="Calibri"/>
        </w:rPr>
        <w:t>8</w:t>
      </w:r>
      <w:r w:rsidRPr="006D10A7">
        <w:rPr>
          <w:rFonts w:eastAsia="Calibri"/>
        </w:rPr>
        <w:t>:00 до 17:00 перерыв с 12:00 до 13:00, пятница с 0</w:t>
      </w:r>
      <w:r w:rsidR="00280F5A">
        <w:rPr>
          <w:rFonts w:eastAsia="Calibri"/>
        </w:rPr>
        <w:t>8</w:t>
      </w:r>
      <w:r w:rsidRPr="006D10A7">
        <w:rPr>
          <w:rFonts w:eastAsia="Calibri"/>
        </w:rPr>
        <w:t>:00 до 15:45 перерыв с 12:00 до 13:00).</w:t>
      </w:r>
    </w:p>
    <w:p w14:paraId="125E760C" w14:textId="18138621" w:rsidR="00C00BA4" w:rsidRPr="006D10A7" w:rsidRDefault="0099174E" w:rsidP="006D10A7">
      <w:pPr>
        <w:jc w:val="both"/>
        <w:rPr>
          <w:rFonts w:eastAsia="Calibri"/>
          <w:color w:val="000000"/>
        </w:rPr>
      </w:pPr>
      <w:r w:rsidRPr="006D10A7">
        <w:rPr>
          <w:rFonts w:eastAsia="Calibri"/>
          <w:b/>
          <w:color w:val="000000"/>
        </w:rPr>
        <w:t>4</w:t>
      </w:r>
      <w:r w:rsidR="00C00BA4" w:rsidRPr="006D10A7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6D10A7">
        <w:rPr>
          <w:rFonts w:eastAsia="Calibri"/>
          <w:b/>
          <w:color w:val="000000"/>
        </w:rPr>
        <w:t>:</w:t>
      </w:r>
      <w:r w:rsidR="000541B1" w:rsidRPr="006D10A7">
        <w:rPr>
          <w:rFonts w:eastAsia="Calibri"/>
          <w:color w:val="000000"/>
        </w:rPr>
        <w:t xml:space="preserve"> 8 (812) 320-99-15, добавочный 140</w:t>
      </w:r>
      <w:r w:rsidR="0041642D">
        <w:rPr>
          <w:rFonts w:eastAsia="Calibri"/>
          <w:color w:val="000000"/>
        </w:rPr>
        <w:t>2</w:t>
      </w:r>
      <w:r w:rsidR="000541B1" w:rsidRPr="006D10A7">
        <w:rPr>
          <w:rFonts w:eastAsia="Calibri"/>
          <w:color w:val="000000"/>
        </w:rPr>
        <w:t>.</w:t>
      </w:r>
    </w:p>
    <w:p w14:paraId="4CE361E1" w14:textId="77777777" w:rsidR="005D2684" w:rsidRPr="006D10A7" w:rsidRDefault="005D2684" w:rsidP="006D10A7">
      <w:pPr>
        <w:jc w:val="both"/>
        <w:rPr>
          <w:rFonts w:eastAsia="Calibri"/>
        </w:rPr>
      </w:pPr>
    </w:p>
    <w:p w14:paraId="4A2EE56E" w14:textId="77777777" w:rsidR="00D62A0E" w:rsidRPr="006D10A7" w:rsidRDefault="0099174E" w:rsidP="006D10A7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6D10A7">
        <w:rPr>
          <w:rFonts w:eastAsia="Calibri"/>
          <w:b/>
        </w:rPr>
        <w:t>5</w:t>
      </w:r>
      <w:r w:rsidR="00FF3BB8" w:rsidRPr="006D10A7">
        <w:rPr>
          <w:rFonts w:eastAsia="Calibri"/>
          <w:b/>
        </w:rPr>
        <w:t>.</w:t>
      </w:r>
      <w:r w:rsidR="002B170B" w:rsidRPr="006D10A7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6D10A7">
        <w:rPr>
          <w:rFonts w:eastAsia="Calibri"/>
          <w:b/>
        </w:rPr>
        <w:t xml:space="preserve"> </w:t>
      </w:r>
    </w:p>
    <w:p w14:paraId="04248DFF" w14:textId="4089B515" w:rsidR="00D62A0E" w:rsidRPr="006D10A7" w:rsidRDefault="00D62A0E" w:rsidP="006D10A7">
      <w:pPr>
        <w:tabs>
          <w:tab w:val="left" w:pos="708"/>
        </w:tabs>
        <w:contextualSpacing/>
        <w:jc w:val="both"/>
        <w:rPr>
          <w:rFonts w:eastAsia="Calibri"/>
        </w:rPr>
      </w:pPr>
      <w:r w:rsidRPr="006D10A7">
        <w:rPr>
          <w:rFonts w:eastAsia="Calibri"/>
        </w:rPr>
        <w:lastRenderedPageBreak/>
        <w:t xml:space="preserve">Вскрытие конвертов с заявками осуществляется по адресу: </w:t>
      </w:r>
      <w:r w:rsidR="002605F1" w:rsidRPr="006D10A7">
        <w:rPr>
          <w:rFonts w:eastAsia="Calibri"/>
        </w:rPr>
        <w:t xml:space="preserve">192019, г. Санкт-Петербург, </w:t>
      </w:r>
      <w:r w:rsidR="00AC6168" w:rsidRPr="006D10A7">
        <w:rPr>
          <w:rFonts w:eastAsia="Calibri"/>
        </w:rPr>
        <w:br/>
      </w:r>
      <w:r w:rsidR="002605F1" w:rsidRPr="006D10A7">
        <w:rPr>
          <w:rFonts w:eastAsia="Calibri"/>
        </w:rPr>
        <w:t>ул. Профессора Качалова, д. 7, лит.А, БЦ «</w:t>
      </w:r>
      <w:r w:rsidR="000E2ED1">
        <w:rPr>
          <w:rFonts w:eastAsia="Calibri"/>
        </w:rPr>
        <w:t>Мельник», 5 этаж, помещение №</w:t>
      </w:r>
      <w:r w:rsidR="006D3042">
        <w:rPr>
          <w:rFonts w:eastAsia="Calibri"/>
        </w:rPr>
        <w:t>517</w:t>
      </w:r>
      <w:r w:rsidR="002B170B" w:rsidRPr="006D10A7">
        <w:rPr>
          <w:rFonts w:eastAsia="Calibri"/>
        </w:rPr>
        <w:t>.</w:t>
      </w:r>
    </w:p>
    <w:p w14:paraId="09682BBC" w14:textId="74FE2EE4" w:rsidR="006D20A2" w:rsidRPr="006D10A7" w:rsidRDefault="006D20A2" w:rsidP="006D10A7">
      <w:pPr>
        <w:tabs>
          <w:tab w:val="left" w:pos="708"/>
        </w:tabs>
        <w:contextualSpacing/>
        <w:jc w:val="both"/>
        <w:rPr>
          <w:rFonts w:eastAsia="Calibri"/>
        </w:rPr>
      </w:pPr>
      <w:r w:rsidRPr="006D10A7">
        <w:rPr>
          <w:rFonts w:eastAsia="Calibri"/>
        </w:rPr>
        <w:t xml:space="preserve">Дата и время вскрытия конвертов: </w:t>
      </w:r>
      <w:r w:rsidR="00B66507" w:rsidRPr="006D10A7">
        <w:rPr>
          <w:rFonts w:eastAsia="Calibri"/>
        </w:rPr>
        <w:t>«</w:t>
      </w:r>
      <w:r w:rsidR="006D3042">
        <w:rPr>
          <w:rFonts w:eastAsia="Calibri"/>
        </w:rPr>
        <w:t>19</w:t>
      </w:r>
      <w:r w:rsidR="00B66507" w:rsidRPr="006D10A7">
        <w:rPr>
          <w:rFonts w:eastAsia="Calibri"/>
        </w:rPr>
        <w:t xml:space="preserve">» </w:t>
      </w:r>
      <w:r w:rsidR="006D3042">
        <w:rPr>
          <w:rFonts w:eastAsia="Calibri"/>
        </w:rPr>
        <w:t xml:space="preserve">сентября </w:t>
      </w:r>
      <w:r w:rsidR="00B66507" w:rsidRPr="006D10A7">
        <w:rPr>
          <w:rFonts w:eastAsia="Calibri"/>
        </w:rPr>
        <w:t>202</w:t>
      </w:r>
      <w:r w:rsidR="002E4A64">
        <w:rPr>
          <w:rFonts w:eastAsia="Calibri"/>
        </w:rPr>
        <w:t>5</w:t>
      </w:r>
      <w:r w:rsidR="00B66507" w:rsidRPr="006D10A7">
        <w:rPr>
          <w:rFonts w:eastAsia="Calibri"/>
        </w:rPr>
        <w:t xml:space="preserve"> г. </w:t>
      </w:r>
      <w:r w:rsidRPr="006D10A7">
        <w:rPr>
          <w:rFonts w:eastAsia="Calibri"/>
        </w:rPr>
        <w:t xml:space="preserve">в </w:t>
      </w:r>
      <w:r w:rsidR="006D3042">
        <w:rPr>
          <w:rFonts w:eastAsia="Calibri"/>
        </w:rPr>
        <w:t xml:space="preserve">08 </w:t>
      </w:r>
      <w:r w:rsidR="002E4A64">
        <w:rPr>
          <w:rFonts w:eastAsia="Calibri"/>
        </w:rPr>
        <w:t>ч.</w:t>
      </w:r>
      <w:r w:rsidR="006D3042">
        <w:rPr>
          <w:rFonts w:eastAsia="Calibri"/>
        </w:rPr>
        <w:t xml:space="preserve"> 45 </w:t>
      </w:r>
      <w:r w:rsidRPr="006D10A7">
        <w:rPr>
          <w:rFonts w:eastAsia="Calibri"/>
        </w:rPr>
        <w:t>мин.</w:t>
      </w:r>
    </w:p>
    <w:p w14:paraId="7C627255" w14:textId="77777777" w:rsidR="00C00BA4" w:rsidRPr="006D10A7" w:rsidRDefault="00C00BA4" w:rsidP="006D10A7">
      <w:pPr>
        <w:tabs>
          <w:tab w:val="left" w:pos="708"/>
        </w:tabs>
        <w:contextualSpacing/>
        <w:jc w:val="both"/>
        <w:rPr>
          <w:rFonts w:eastAsia="Calibri"/>
          <w:b/>
        </w:rPr>
      </w:pPr>
    </w:p>
    <w:p w14:paraId="67C91911" w14:textId="77777777" w:rsidR="00C00BA4" w:rsidRPr="006D10A7" w:rsidRDefault="0099174E" w:rsidP="006D10A7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6D10A7">
        <w:rPr>
          <w:rFonts w:eastAsia="Calibri"/>
          <w:b/>
        </w:rPr>
        <w:t>6</w:t>
      </w:r>
      <w:r w:rsidR="00F3414B" w:rsidRPr="006D10A7">
        <w:rPr>
          <w:rFonts w:eastAsia="Calibri"/>
          <w:b/>
        </w:rPr>
        <w:t>.</w:t>
      </w:r>
      <w:r w:rsidR="00FD13B5" w:rsidRPr="006D10A7">
        <w:t xml:space="preserve"> </w:t>
      </w:r>
      <w:r w:rsidR="00FD13B5" w:rsidRPr="006D10A7">
        <w:rPr>
          <w:rFonts w:eastAsia="Calibri"/>
          <w:b/>
        </w:rPr>
        <w:t>Место, д</w:t>
      </w:r>
      <w:r w:rsidR="00F3414B" w:rsidRPr="006D10A7">
        <w:rPr>
          <w:rFonts w:eastAsia="Calibri"/>
          <w:b/>
        </w:rPr>
        <w:t>ата и время рассм</w:t>
      </w:r>
      <w:r w:rsidR="007D565D" w:rsidRPr="006D10A7">
        <w:rPr>
          <w:rFonts w:eastAsia="Calibri"/>
          <w:b/>
        </w:rPr>
        <w:t xml:space="preserve">отрения </w:t>
      </w:r>
      <w:r w:rsidR="00F3414B" w:rsidRPr="006D10A7">
        <w:rPr>
          <w:rFonts w:eastAsia="Calibri"/>
          <w:b/>
        </w:rPr>
        <w:t xml:space="preserve">заявок </w:t>
      </w:r>
      <w:r w:rsidR="00D62A0E" w:rsidRPr="006D10A7">
        <w:rPr>
          <w:rFonts w:eastAsia="Calibri"/>
          <w:b/>
        </w:rPr>
        <w:t xml:space="preserve">и проведения </w:t>
      </w:r>
      <w:r w:rsidR="00F3414B" w:rsidRPr="006D10A7">
        <w:rPr>
          <w:rFonts w:eastAsia="Calibri"/>
          <w:b/>
        </w:rPr>
        <w:t>конкурс</w:t>
      </w:r>
      <w:r w:rsidR="00D62A0E" w:rsidRPr="006D10A7">
        <w:rPr>
          <w:rFonts w:eastAsia="Calibri"/>
          <w:b/>
        </w:rPr>
        <w:t>а</w:t>
      </w:r>
      <w:r w:rsidR="00914F07" w:rsidRPr="006D10A7">
        <w:rPr>
          <w:rFonts w:eastAsia="Calibri"/>
          <w:b/>
        </w:rPr>
        <w:t xml:space="preserve">: </w:t>
      </w:r>
    </w:p>
    <w:p w14:paraId="28D39A7D" w14:textId="520C36CA" w:rsidR="00FD13B5" w:rsidRPr="006D10A7" w:rsidRDefault="00FD13B5" w:rsidP="006D10A7">
      <w:pPr>
        <w:tabs>
          <w:tab w:val="left" w:pos="708"/>
        </w:tabs>
        <w:contextualSpacing/>
        <w:jc w:val="both"/>
        <w:rPr>
          <w:rFonts w:eastAsia="Calibri"/>
        </w:rPr>
      </w:pPr>
      <w:r w:rsidRPr="006D10A7">
        <w:rPr>
          <w:rFonts w:eastAsia="Calibri"/>
        </w:rPr>
        <w:t>Рассмотрение заявок и проведение конкурса осуществляется по адресу: 192019, г. Санкт-Петербург, ул. Профессора Качалова, д. 7, лит.А, БЦ «</w:t>
      </w:r>
      <w:r w:rsidR="000E2ED1">
        <w:rPr>
          <w:rFonts w:eastAsia="Calibri"/>
        </w:rPr>
        <w:t>Мельник», 5 этаж, помещение №</w:t>
      </w:r>
      <w:r w:rsidR="006D3042">
        <w:rPr>
          <w:rFonts w:eastAsia="Calibri"/>
        </w:rPr>
        <w:t>517</w:t>
      </w:r>
      <w:r w:rsidRPr="006D10A7">
        <w:rPr>
          <w:rFonts w:eastAsia="Calibri"/>
        </w:rPr>
        <w:t>.</w:t>
      </w:r>
    </w:p>
    <w:p w14:paraId="58DA63CF" w14:textId="4B71F350" w:rsidR="006D20A2" w:rsidRPr="006D10A7" w:rsidRDefault="006D20A2" w:rsidP="006D10A7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6D10A7">
        <w:rPr>
          <w:rFonts w:eastAsia="Calibri"/>
        </w:rPr>
        <w:t xml:space="preserve">Дата и время рассмотрения заявок и проведения конкурса: </w:t>
      </w:r>
      <w:r w:rsidR="00280F5A" w:rsidRPr="006D10A7">
        <w:rPr>
          <w:rFonts w:eastAsia="Calibri"/>
        </w:rPr>
        <w:t>«</w:t>
      </w:r>
      <w:r w:rsidR="006D3042">
        <w:rPr>
          <w:rFonts w:eastAsia="Calibri"/>
        </w:rPr>
        <w:t>23</w:t>
      </w:r>
      <w:r w:rsidR="00280F5A" w:rsidRPr="006D10A7">
        <w:rPr>
          <w:rFonts w:eastAsia="Calibri"/>
        </w:rPr>
        <w:t xml:space="preserve">» </w:t>
      </w:r>
      <w:r w:rsidR="006D3042">
        <w:rPr>
          <w:rFonts w:eastAsia="Calibri"/>
        </w:rPr>
        <w:t xml:space="preserve">сентября </w:t>
      </w:r>
      <w:r w:rsidR="00280F5A" w:rsidRPr="006D10A7">
        <w:rPr>
          <w:rFonts w:eastAsia="Calibri"/>
        </w:rPr>
        <w:t>202</w:t>
      </w:r>
      <w:r w:rsidR="002E4A64">
        <w:rPr>
          <w:rFonts w:eastAsia="Calibri"/>
        </w:rPr>
        <w:t xml:space="preserve">5 г. в </w:t>
      </w:r>
      <w:r w:rsidR="006D3042">
        <w:rPr>
          <w:rFonts w:eastAsia="Calibri"/>
        </w:rPr>
        <w:t xml:space="preserve">08 </w:t>
      </w:r>
      <w:r w:rsidR="00280F5A" w:rsidRPr="006D10A7">
        <w:rPr>
          <w:rFonts w:eastAsia="Calibri"/>
        </w:rPr>
        <w:t xml:space="preserve">ч. </w:t>
      </w:r>
      <w:r w:rsidR="006D3042">
        <w:rPr>
          <w:rFonts w:eastAsia="Calibri"/>
        </w:rPr>
        <w:t xml:space="preserve">45 </w:t>
      </w:r>
      <w:bookmarkStart w:id="0" w:name="_GoBack"/>
      <w:bookmarkEnd w:id="0"/>
      <w:r w:rsidR="00280F5A" w:rsidRPr="006D10A7">
        <w:rPr>
          <w:rFonts w:eastAsia="Calibri"/>
        </w:rPr>
        <w:t>мин.</w:t>
      </w:r>
    </w:p>
    <w:p w14:paraId="4D33D118" w14:textId="77777777" w:rsidR="00882B5E" w:rsidRPr="006D10A7" w:rsidRDefault="00882B5E" w:rsidP="006D10A7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14:paraId="558C617B" w14:textId="46F91EED" w:rsidR="0022104D" w:rsidRPr="003D6AB5" w:rsidRDefault="0022104D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iCs/>
        </w:rPr>
      </w:pPr>
      <w:r w:rsidRPr="003D6AB5">
        <w:rPr>
          <w:rFonts w:eastAsia="Calibri"/>
          <w:b/>
          <w:iCs/>
        </w:rPr>
        <w:t>7.</w:t>
      </w:r>
      <w:r w:rsidRPr="003D6AB5">
        <w:rPr>
          <w:iCs/>
        </w:rPr>
        <w:t xml:space="preserve"> </w:t>
      </w:r>
      <w:r w:rsidRPr="003D6AB5">
        <w:rPr>
          <w:rFonts w:eastAsia="Calibri"/>
          <w:b/>
          <w:iCs/>
        </w:rPr>
        <w:t>Условия договора банковского счета установлены в приложении №1 к настоящему извещению.</w:t>
      </w:r>
    </w:p>
    <w:p w14:paraId="5FF98C69" w14:textId="77777777" w:rsidR="0099174E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14:paraId="6A2AB52B" w14:textId="77777777" w:rsidR="00D3745B" w:rsidRPr="006D10A7" w:rsidRDefault="00D3745B" w:rsidP="00D3745B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8. Перечень документов, предоставляемых участником конкурса, в составе заявки.</w:t>
      </w:r>
    </w:p>
    <w:p w14:paraId="03751C59" w14:textId="77777777" w:rsidR="00D3745B" w:rsidRPr="006D10A7" w:rsidRDefault="00D3745B" w:rsidP="00D37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8.1. 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 Рекомендуемая форма заявки представлена в Приложении №3 к настоящему извещению.</w:t>
      </w:r>
    </w:p>
    <w:p w14:paraId="3ECD411F" w14:textId="77777777" w:rsidR="00D3745B" w:rsidRPr="006D10A7" w:rsidRDefault="00D3745B" w:rsidP="00D37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8.2. К заявке прилагаются:</w:t>
      </w:r>
    </w:p>
    <w:p w14:paraId="63482457" w14:textId="77777777" w:rsidR="00D3745B" w:rsidRPr="006D10A7" w:rsidRDefault="00D3745B" w:rsidP="00D37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а) опись документов, прилагаемых к заявке;</w:t>
      </w:r>
    </w:p>
    <w:p w14:paraId="61A714E4" w14:textId="77777777" w:rsidR="00D3745B" w:rsidRPr="006D10A7" w:rsidRDefault="00D3745B" w:rsidP="00D3745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6D10A7">
        <w:rPr>
          <w:color w:val="000000"/>
        </w:rPr>
        <w:t>б) документы, подтверждающие соответствие российской кредитной организации     требованиям, установленным пунктом 7 Положения;</w:t>
      </w:r>
    </w:p>
    <w:p w14:paraId="61D94F42" w14:textId="77777777" w:rsidR="00D3745B" w:rsidRPr="006D10A7" w:rsidRDefault="00D3745B" w:rsidP="00D37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в) 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14:paraId="0F95D3C0" w14:textId="190F1E8A" w:rsidR="0099174E" w:rsidRPr="006D10A7" w:rsidRDefault="00D3745B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г) оригинал доверенности на представление интересов российской кредитной 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подачи заявки таким представителем).</w:t>
      </w:r>
    </w:p>
    <w:p w14:paraId="01E9288C" w14:textId="77777777" w:rsidR="00BC19E4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9</w:t>
      </w:r>
      <w:r w:rsidR="00FF3BB8" w:rsidRPr="006D10A7">
        <w:rPr>
          <w:rFonts w:eastAsia="Calibri"/>
          <w:b/>
          <w:color w:val="000000"/>
          <w:lang w:eastAsia="en-US"/>
        </w:rPr>
        <w:t>.</w:t>
      </w:r>
      <w:r w:rsidRPr="006D10A7">
        <w:t xml:space="preserve"> </w:t>
      </w:r>
      <w:r w:rsidRPr="006D10A7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14:paraId="68C53463" w14:textId="77777777" w:rsidR="0099174E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14:paraId="70779647" w14:textId="77777777" w:rsidR="00F517EF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10</w:t>
      </w:r>
      <w:r w:rsidR="00C31F74" w:rsidRPr="006D10A7">
        <w:rPr>
          <w:rFonts w:eastAsia="Calibri"/>
          <w:b/>
          <w:color w:val="000000"/>
          <w:lang w:eastAsia="en-US"/>
        </w:rPr>
        <w:t>.</w:t>
      </w:r>
      <w:r w:rsidR="00F517EF" w:rsidRPr="006D10A7">
        <w:rPr>
          <w:rFonts w:eastAsia="Calibri"/>
          <w:b/>
          <w:color w:val="000000"/>
          <w:lang w:eastAsia="en-US"/>
        </w:rPr>
        <w:t>Пере</w:t>
      </w:r>
      <w:r w:rsidRPr="006D10A7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14:paraId="36CD0A3E" w14:textId="77777777" w:rsidR="0099174E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10.1. Приложение №1</w:t>
      </w:r>
      <w:r w:rsidR="002D4B6E" w:rsidRPr="006D10A7">
        <w:rPr>
          <w:rFonts w:eastAsia="Calibri"/>
          <w:color w:val="000000"/>
          <w:lang w:eastAsia="en-US"/>
        </w:rPr>
        <w:t>.</w:t>
      </w:r>
      <w:r w:rsidRPr="006D10A7">
        <w:rPr>
          <w:rFonts w:eastAsia="Calibri"/>
          <w:color w:val="000000"/>
          <w:lang w:eastAsia="en-US"/>
        </w:rPr>
        <w:t xml:space="preserve"> </w:t>
      </w:r>
      <w:r w:rsidR="002D4B6E" w:rsidRPr="006D10A7">
        <w:rPr>
          <w:rFonts w:eastAsia="Calibri"/>
          <w:color w:val="000000"/>
          <w:lang w:eastAsia="en-US"/>
        </w:rPr>
        <w:t>Проект договора банковского счета</w:t>
      </w:r>
      <w:r w:rsidR="00EE1D4B" w:rsidRPr="006D10A7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6D10A7">
        <w:rPr>
          <w:rFonts w:eastAsia="Calibri"/>
          <w:color w:val="000000"/>
          <w:lang w:eastAsia="en-US"/>
        </w:rPr>
        <w:t>.</w:t>
      </w:r>
    </w:p>
    <w:p w14:paraId="730ECE74" w14:textId="77777777" w:rsidR="002D4B6E" w:rsidRPr="006D10A7" w:rsidRDefault="002D4B6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10.2. Приложение №2.</w:t>
      </w:r>
      <w:r w:rsidRPr="006D10A7">
        <w:t xml:space="preserve"> </w:t>
      </w:r>
      <w:r w:rsidRPr="006D10A7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14:paraId="1A13217E" w14:textId="77777777" w:rsidR="002701E1" w:rsidRPr="006D10A7" w:rsidRDefault="002701E1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 xml:space="preserve">10.3. Приложение №3. </w:t>
      </w:r>
      <w:r w:rsidR="002B22E1" w:rsidRPr="006D10A7">
        <w:rPr>
          <w:rFonts w:eastAsia="Calibri"/>
          <w:color w:val="000000"/>
          <w:lang w:eastAsia="en-US"/>
        </w:rPr>
        <w:t>З</w:t>
      </w:r>
      <w:r w:rsidRPr="006D10A7">
        <w:rPr>
          <w:rFonts w:eastAsia="Calibri"/>
          <w:color w:val="000000"/>
          <w:lang w:eastAsia="en-US"/>
        </w:rPr>
        <w:t>аявка</w:t>
      </w:r>
      <w:r w:rsidR="002B22E1" w:rsidRPr="006D10A7">
        <w:rPr>
          <w:rFonts w:eastAsia="Calibri"/>
          <w:color w:val="000000"/>
          <w:lang w:eastAsia="en-US"/>
        </w:rPr>
        <w:t xml:space="preserve"> на участие в конкурсе</w:t>
      </w:r>
      <w:r w:rsidRPr="006D10A7">
        <w:rPr>
          <w:rFonts w:eastAsia="Calibri"/>
          <w:color w:val="000000"/>
          <w:lang w:eastAsia="en-US"/>
        </w:rPr>
        <w:t xml:space="preserve"> (рекомендуемая форма).</w:t>
      </w:r>
    </w:p>
    <w:p w14:paraId="6AF8A13C" w14:textId="77777777" w:rsidR="002701E1" w:rsidRPr="006D10A7" w:rsidRDefault="002701E1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10.4. Приложение №4. Опись документов (рекомендуемая форма).</w:t>
      </w:r>
    </w:p>
    <w:p w14:paraId="5F4E590E" w14:textId="77777777" w:rsidR="008F27D3" w:rsidRPr="006D10A7" w:rsidRDefault="008F27D3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14:paraId="5BBB5B68" w14:textId="77777777" w:rsidR="008F27D3" w:rsidRPr="006D10A7" w:rsidRDefault="008F27D3" w:rsidP="006D10A7">
      <w:pPr>
        <w:rPr>
          <w:rFonts w:eastAsia="Calibri"/>
          <w:color w:val="000000"/>
          <w:lang w:eastAsia="en-US"/>
        </w:rPr>
        <w:sectPr w:rsidR="008F27D3" w:rsidRPr="006D10A7" w:rsidSect="000225F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14:paraId="3DAE7F25" w14:textId="77777777" w:rsidR="00AC1785" w:rsidRPr="006D10A7" w:rsidRDefault="00AC1785" w:rsidP="006D10A7">
      <w:pPr>
        <w:spacing w:line="259" w:lineRule="auto"/>
        <w:jc w:val="right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lastRenderedPageBreak/>
        <w:t>Приложение №2</w:t>
      </w:r>
    </w:p>
    <w:p w14:paraId="6A508A87" w14:textId="2776A3C6" w:rsidR="00AC1785" w:rsidRPr="006D10A7" w:rsidRDefault="00AC1785" w:rsidP="006D10A7">
      <w:pPr>
        <w:ind w:firstLine="561"/>
        <w:jc w:val="right"/>
        <w:outlineLvl w:val="0"/>
        <w:rPr>
          <w:b/>
          <w:kern w:val="36"/>
        </w:rPr>
      </w:pPr>
      <w:r w:rsidRPr="006D10A7">
        <w:rPr>
          <w:b/>
          <w:kern w:val="36"/>
        </w:rPr>
        <w:t xml:space="preserve">к Извещению </w:t>
      </w:r>
      <w:r w:rsidR="00B66507" w:rsidRPr="006D10A7">
        <w:rPr>
          <w:b/>
          <w:kern w:val="36"/>
        </w:rPr>
        <w:t xml:space="preserve">№ </w:t>
      </w:r>
      <w:r w:rsidR="00C70C3D" w:rsidRPr="006D10A7">
        <w:rPr>
          <w:b/>
          <w:kern w:val="36"/>
        </w:rPr>
        <w:t>2</w:t>
      </w:r>
      <w:r w:rsidR="002E4A64">
        <w:rPr>
          <w:b/>
          <w:kern w:val="36"/>
        </w:rPr>
        <w:t>7</w:t>
      </w:r>
      <w:r w:rsidR="00C70C3D" w:rsidRPr="006D10A7">
        <w:rPr>
          <w:b/>
          <w:kern w:val="36"/>
        </w:rPr>
        <w:t>ЛО/202</w:t>
      </w:r>
      <w:r w:rsidR="002E4A64">
        <w:rPr>
          <w:b/>
          <w:kern w:val="36"/>
        </w:rPr>
        <w:t>5</w:t>
      </w:r>
      <w:r w:rsidR="00B66507" w:rsidRPr="006D10A7">
        <w:rPr>
          <w:b/>
          <w:kern w:val="36"/>
        </w:rPr>
        <w:t xml:space="preserve"> от «</w:t>
      </w:r>
      <w:r w:rsidR="002E4A64">
        <w:rPr>
          <w:b/>
          <w:kern w:val="36"/>
        </w:rPr>
        <w:t>____</w:t>
      </w:r>
      <w:r w:rsidR="00B66507" w:rsidRPr="006D10A7">
        <w:rPr>
          <w:b/>
          <w:kern w:val="36"/>
        </w:rPr>
        <w:t>»</w:t>
      </w:r>
      <w:r w:rsidR="002E4A64">
        <w:rPr>
          <w:b/>
          <w:kern w:val="36"/>
        </w:rPr>
        <w:t xml:space="preserve"> ___________</w:t>
      </w:r>
      <w:r w:rsidR="00B66507" w:rsidRPr="006D10A7">
        <w:rPr>
          <w:b/>
          <w:kern w:val="36"/>
        </w:rPr>
        <w:t>202</w:t>
      </w:r>
      <w:r w:rsidR="002E4A64">
        <w:rPr>
          <w:b/>
          <w:kern w:val="36"/>
        </w:rPr>
        <w:t>5</w:t>
      </w:r>
      <w:r w:rsidR="00B66507" w:rsidRPr="006D10A7">
        <w:rPr>
          <w:b/>
          <w:kern w:val="36"/>
        </w:rPr>
        <w:t xml:space="preserve"> г.</w:t>
      </w:r>
    </w:p>
    <w:p w14:paraId="2EDF3FF3" w14:textId="77777777" w:rsidR="00AC1785" w:rsidRPr="006D10A7" w:rsidRDefault="00AC1785" w:rsidP="006D10A7">
      <w:pPr>
        <w:rPr>
          <w:rFonts w:eastAsia="Calibri"/>
          <w:color w:val="000000"/>
          <w:lang w:eastAsia="en-US"/>
        </w:rPr>
      </w:pPr>
    </w:p>
    <w:p w14:paraId="45A51E20" w14:textId="77777777" w:rsidR="00AC1785" w:rsidRPr="006D10A7" w:rsidRDefault="00AC1785" w:rsidP="006D10A7">
      <w:pPr>
        <w:jc w:val="center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14:paraId="6A818B16" w14:textId="77777777" w:rsidR="00AC1785" w:rsidRPr="006D10A7" w:rsidRDefault="00AC1785" w:rsidP="006D10A7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ED7B11" w:rsidRPr="006D10A7" w14:paraId="16415BEA" w14:textId="77777777" w:rsidTr="006D10A7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C68E" w14:textId="4413CB15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№</w:t>
            </w:r>
            <w:r w:rsidRPr="00493256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D6DA" w14:textId="558DCF20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Наименование муниципального района</w:t>
            </w:r>
            <w:r w:rsidRPr="00493256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ED7B11" w:rsidRPr="006D10A7" w14:paraId="3535961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646FD701" w14:textId="615ABA6E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319827A4" w14:textId="04FEC71C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Бокситогорский р-н</w:t>
            </w:r>
          </w:p>
        </w:tc>
      </w:tr>
      <w:tr w:rsidR="00ED7B11" w:rsidRPr="006D10A7" w14:paraId="7D401767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BF68D" w14:textId="6ECC328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6547" w14:textId="70A6C4F6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Бокситогорское городское поселение</w:t>
            </w:r>
          </w:p>
        </w:tc>
      </w:tr>
      <w:tr w:rsidR="00ED7B11" w:rsidRPr="006D10A7" w14:paraId="75F995E7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EB69E" w14:textId="2E30DC8D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89F6" w14:textId="7C1EC63B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Большедворское сельское поселение</w:t>
            </w:r>
          </w:p>
        </w:tc>
      </w:tr>
      <w:tr w:rsidR="00ED7B11" w:rsidRPr="006D10A7" w14:paraId="309439D7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8C2B9" w14:textId="16EE290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D3CE" w14:textId="73010A87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Борское сельское поселение</w:t>
            </w:r>
          </w:p>
        </w:tc>
      </w:tr>
      <w:tr w:rsidR="00ED7B11" w:rsidRPr="006D10A7" w14:paraId="6850080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BB9D5" w14:textId="69C77AF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FA38" w14:textId="236F7DB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Ефимовское городское поселение</w:t>
            </w:r>
          </w:p>
        </w:tc>
      </w:tr>
      <w:tr w:rsidR="00ED7B11" w:rsidRPr="006D10A7" w14:paraId="0FA11E6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05AD7" w14:textId="4424F27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DEB1" w14:textId="554062B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Лидское сельское поселение</w:t>
            </w:r>
          </w:p>
        </w:tc>
      </w:tr>
      <w:tr w:rsidR="00ED7B11" w:rsidRPr="006D10A7" w14:paraId="5D5FFC0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BAD9" w14:textId="1739B7DE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F7B7" w14:textId="2F92FDB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Пикалевское городское поселение</w:t>
            </w:r>
          </w:p>
        </w:tc>
      </w:tr>
      <w:tr w:rsidR="00ED7B11" w:rsidRPr="006D10A7" w14:paraId="2E8113CF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361A5" w14:textId="013F759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C206" w14:textId="37945DDC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Самойловское сельское поселение</w:t>
            </w:r>
          </w:p>
        </w:tc>
      </w:tr>
      <w:tr w:rsidR="00ED7B11" w:rsidRPr="006D10A7" w14:paraId="301E7E4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28E1A572" w14:textId="56D87E10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7394D78F" w14:textId="3BA2D6FA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Волосовский р-н</w:t>
            </w:r>
          </w:p>
        </w:tc>
      </w:tr>
      <w:tr w:rsidR="00ED7B11" w:rsidRPr="006D10A7" w14:paraId="7F64C7B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FA1BF" w14:textId="279E4CA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CD17" w14:textId="47FDB11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Бегуницкое сельское поселение</w:t>
            </w:r>
          </w:p>
        </w:tc>
      </w:tr>
      <w:tr w:rsidR="00ED7B11" w:rsidRPr="006D10A7" w14:paraId="5D8CCC7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F9C70" w14:textId="191C785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5B6B" w14:textId="047ED0F3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Большеврудское сельское поселение</w:t>
            </w:r>
          </w:p>
        </w:tc>
      </w:tr>
      <w:tr w:rsidR="00ED7B11" w:rsidRPr="006D10A7" w14:paraId="22563BA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D0510" w14:textId="1DAA1433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2A94" w14:textId="42A2AC6D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Волосовское городское поселение</w:t>
            </w:r>
          </w:p>
        </w:tc>
      </w:tr>
      <w:tr w:rsidR="00ED7B11" w:rsidRPr="006D10A7" w14:paraId="74AC7DE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E909" w14:textId="073BC6D0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D6E9" w14:textId="07263F72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Калитинское сельское поселение</w:t>
            </w:r>
          </w:p>
        </w:tc>
      </w:tr>
      <w:tr w:rsidR="00ED7B11" w:rsidRPr="006D10A7" w14:paraId="76846B8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7489C" w14:textId="3B075DD4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50FA" w14:textId="44D51367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Клопицкое сельское поселение</w:t>
            </w:r>
          </w:p>
        </w:tc>
      </w:tr>
      <w:tr w:rsidR="00ED7B11" w:rsidRPr="006D10A7" w14:paraId="07CE742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DD250" w14:textId="3029D2C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30CA" w14:textId="1E7B7A7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Рабитицкое сельское поселение</w:t>
            </w:r>
          </w:p>
        </w:tc>
      </w:tr>
      <w:tr w:rsidR="00ED7B11" w:rsidRPr="006D10A7" w14:paraId="70A001B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B9E12" w14:textId="4AC5427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D179" w14:textId="7CD7369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Сабское сельское поселение</w:t>
            </w:r>
          </w:p>
        </w:tc>
      </w:tr>
      <w:tr w:rsidR="00ED7B11" w:rsidRPr="006D10A7" w14:paraId="271467D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456E70D1" w14:textId="75FCAEBE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38EAE9B4" w14:textId="22A3B9A5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Волховский р-н</w:t>
            </w:r>
          </w:p>
        </w:tc>
      </w:tr>
      <w:tr w:rsidR="00ED7B11" w:rsidRPr="006D10A7" w14:paraId="21DA105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FBD6D" w14:textId="21B6958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EC25" w14:textId="2D3EF01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Бережковское сельское поселение</w:t>
            </w:r>
          </w:p>
        </w:tc>
      </w:tr>
      <w:tr w:rsidR="00ED7B11" w:rsidRPr="006D10A7" w14:paraId="4E69542E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F60E" w14:textId="70E0FFC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5B1D" w14:textId="2D6CC906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Волховское городское поселение</w:t>
            </w:r>
          </w:p>
        </w:tc>
      </w:tr>
      <w:tr w:rsidR="00ED7B11" w:rsidRPr="006D10A7" w14:paraId="3741255F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F5116" w14:textId="68393D9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93CE" w14:textId="3C89908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Вындиноостровское сельское поселение</w:t>
            </w:r>
          </w:p>
        </w:tc>
      </w:tr>
      <w:tr w:rsidR="00ED7B11" w:rsidRPr="006D10A7" w14:paraId="7D70D16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377B1" w14:textId="15DF620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9466" w14:textId="27A1DBB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Иссадское сельское поселение</w:t>
            </w:r>
          </w:p>
        </w:tc>
      </w:tr>
      <w:tr w:rsidR="00ED7B11" w:rsidRPr="006D10A7" w14:paraId="55F89BD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B5FA" w14:textId="4E143B6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3121" w14:textId="7682B97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Кисельнинское сельское поселение</w:t>
            </w:r>
          </w:p>
        </w:tc>
      </w:tr>
      <w:tr w:rsidR="00ED7B11" w:rsidRPr="006D10A7" w14:paraId="26165FD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EC984" w14:textId="763C6D5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9AF4" w14:textId="082BEEEE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Колчановское сельское поселение</w:t>
            </w:r>
          </w:p>
        </w:tc>
      </w:tr>
      <w:tr w:rsidR="00ED7B11" w:rsidRPr="006D10A7" w14:paraId="1EA83B2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80689" w14:textId="17B86DD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9588" w14:textId="5058449D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Новоладожское городское поселение</w:t>
            </w:r>
          </w:p>
        </w:tc>
      </w:tr>
      <w:tr w:rsidR="00ED7B11" w:rsidRPr="006D10A7" w14:paraId="41B2C73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27B9" w14:textId="5BF8269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A9AA" w14:textId="797046DE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Пашское сельское поселение</w:t>
            </w:r>
          </w:p>
        </w:tc>
      </w:tr>
      <w:tr w:rsidR="00ED7B11" w:rsidRPr="006D10A7" w14:paraId="141E762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11E0A" w14:textId="4D90620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1AAF" w14:textId="379F6343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Потанинское сельское поселение</w:t>
            </w:r>
          </w:p>
        </w:tc>
      </w:tr>
      <w:tr w:rsidR="00ED7B11" w:rsidRPr="006D10A7" w14:paraId="1EFFB9BE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6B690" w14:textId="0C89B01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A5B3" w14:textId="5207528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Свирицкое сельское поселение</w:t>
            </w:r>
          </w:p>
        </w:tc>
      </w:tr>
      <w:tr w:rsidR="00ED7B11" w:rsidRPr="006D10A7" w14:paraId="755F4C5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6F36" w14:textId="6E88458E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4581" w14:textId="6C518C8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Селивановское сельское поселение</w:t>
            </w:r>
          </w:p>
        </w:tc>
      </w:tr>
      <w:tr w:rsidR="00ED7B11" w:rsidRPr="006D10A7" w14:paraId="298DEC4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17834" w14:textId="2AAF5570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5CCD" w14:textId="3AAC4B9B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Староладожское сельское поселение</w:t>
            </w:r>
          </w:p>
        </w:tc>
      </w:tr>
      <w:tr w:rsidR="00ED7B11" w:rsidRPr="006D10A7" w14:paraId="55BA324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D53E7" w14:textId="092828D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9A09" w14:textId="02BCCB9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Сясьстройское городское поселение</w:t>
            </w:r>
          </w:p>
        </w:tc>
      </w:tr>
      <w:tr w:rsidR="00ED7B11" w:rsidRPr="006D10A7" w14:paraId="1A58F8D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5E15" w14:textId="1092BC6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289E" w14:textId="1C35B7CD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Усадищенское сельское поселение</w:t>
            </w:r>
          </w:p>
        </w:tc>
      </w:tr>
      <w:tr w:rsidR="00ED7B11" w:rsidRPr="006D10A7" w14:paraId="7EF7832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EF80" w14:textId="437FA5AE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DF77" w14:textId="18F6ED0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Хваловское сельское поселение</w:t>
            </w:r>
          </w:p>
        </w:tc>
      </w:tr>
      <w:tr w:rsidR="00ED7B11" w:rsidRPr="006D10A7" w14:paraId="605BA71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14:paraId="786FBF2A" w14:textId="481CD7E2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7205B773" w14:textId="3B8566CD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ED7B11" w:rsidRPr="006D10A7" w14:paraId="26E0E56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62859" w14:textId="452DBD04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B5FF" w14:textId="080EC8F2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Агалатовское сельское поселение</w:t>
            </w:r>
          </w:p>
        </w:tc>
      </w:tr>
      <w:tr w:rsidR="00ED7B11" w:rsidRPr="006D10A7" w14:paraId="0911F8E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A498" w14:textId="3625ED40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1E95" w14:textId="1D028E70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Бугровское городское поселение</w:t>
            </w:r>
          </w:p>
        </w:tc>
      </w:tr>
      <w:tr w:rsidR="00ED7B11" w:rsidRPr="006D10A7" w14:paraId="11EC464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3175" w14:textId="70DD88DE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0011" w14:textId="7A1EB387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Всеволожское городское поселение</w:t>
            </w:r>
          </w:p>
        </w:tc>
      </w:tr>
      <w:tr w:rsidR="00ED7B11" w:rsidRPr="006D10A7" w14:paraId="2E6583B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FAFF6" w14:textId="7A946604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385F" w14:textId="5900E7FC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Дубровское городское поселение</w:t>
            </w:r>
          </w:p>
        </w:tc>
      </w:tr>
      <w:tr w:rsidR="00ED7B11" w:rsidRPr="006D10A7" w14:paraId="5481FD2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7F83" w14:textId="673D966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8662" w14:textId="2F875513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Заневское городское поселение</w:t>
            </w:r>
          </w:p>
        </w:tc>
      </w:tr>
      <w:tr w:rsidR="00ED7B11" w:rsidRPr="006D10A7" w14:paraId="31F7A74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6058" w14:textId="68C1E36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BE20" w14:textId="78958266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Колтушское городское поселение</w:t>
            </w:r>
          </w:p>
        </w:tc>
      </w:tr>
      <w:tr w:rsidR="00ED7B11" w:rsidRPr="006D10A7" w14:paraId="7C5C019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8CD26" w14:textId="3425C600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DE6F" w14:textId="63801052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Кузьмоловское городское поселение</w:t>
            </w:r>
          </w:p>
        </w:tc>
      </w:tr>
      <w:tr w:rsidR="00ED7B11" w:rsidRPr="006D10A7" w14:paraId="449F4E2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0F2F" w14:textId="4ED45F9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737C" w14:textId="68D82FF9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Куйвозовское сельское поселение</w:t>
            </w:r>
          </w:p>
        </w:tc>
      </w:tr>
      <w:tr w:rsidR="00ED7B11" w:rsidRPr="006D10A7" w14:paraId="38578C9F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6D50" w14:textId="707E0A6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578C" w14:textId="19C86F8C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Лесколовское сельское поселение</w:t>
            </w:r>
          </w:p>
        </w:tc>
      </w:tr>
      <w:tr w:rsidR="00ED7B11" w:rsidRPr="006D10A7" w14:paraId="1B069A4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A85DC" w14:textId="008D25A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F116" w14:textId="3188358C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Морозовское городское поселение</w:t>
            </w:r>
          </w:p>
        </w:tc>
      </w:tr>
      <w:tr w:rsidR="00ED7B11" w:rsidRPr="006D10A7" w14:paraId="40CD5F4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9178" w14:textId="7572F9F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8AF9" w14:textId="28A2EE41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Муринское городское поселение</w:t>
            </w:r>
          </w:p>
        </w:tc>
      </w:tr>
      <w:tr w:rsidR="00ED7B11" w:rsidRPr="006D10A7" w14:paraId="32DA5C6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1090" w14:textId="0FCD536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36E3" w14:textId="1B1F2487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Новодевяткинское сельское поселение</w:t>
            </w:r>
          </w:p>
        </w:tc>
      </w:tr>
      <w:tr w:rsidR="00ED7B11" w:rsidRPr="006D10A7" w14:paraId="24DB22D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0519" w14:textId="0041452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86B1" w14:textId="2AAFA0D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Рахьинское городское поселение</w:t>
            </w:r>
          </w:p>
        </w:tc>
      </w:tr>
      <w:tr w:rsidR="00ED7B11" w:rsidRPr="006D10A7" w14:paraId="17731A4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A90F" w14:textId="3F2AF13E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64F7" w14:textId="53CC54DE" w:rsidR="00ED7B11" w:rsidRPr="006D10A7" w:rsidRDefault="00ED7B11" w:rsidP="00ED7B1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Романовское </w:t>
            </w:r>
            <w:r w:rsidRPr="00493256">
              <w:rPr>
                <w:color w:val="000000"/>
              </w:rPr>
              <w:t>сельское поселение</w:t>
            </w:r>
          </w:p>
        </w:tc>
      </w:tr>
      <w:tr w:rsidR="00ED7B11" w:rsidRPr="006D10A7" w14:paraId="7BC7D46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87EF" w14:textId="242B2E1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9E83" w14:textId="50702517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Свердловское городское поселение</w:t>
            </w:r>
          </w:p>
        </w:tc>
      </w:tr>
      <w:tr w:rsidR="00ED7B11" w:rsidRPr="006D10A7" w14:paraId="20FE0F7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BE123" w14:textId="6D0A11C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C943" w14:textId="0CB39AE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Сертоловское городское поселение</w:t>
            </w:r>
          </w:p>
        </w:tc>
      </w:tr>
      <w:tr w:rsidR="00ED7B11" w:rsidRPr="006D10A7" w14:paraId="2419A4E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3972" w14:textId="68502BED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B5DD" w14:textId="5AA7F6A7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Токсовское городское поселение</w:t>
            </w:r>
          </w:p>
        </w:tc>
      </w:tr>
      <w:tr w:rsidR="00ED7B11" w:rsidRPr="006D10A7" w14:paraId="3E32427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B538" w14:textId="51755DD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D886" w14:textId="0929F51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Щегловское сельское поселение</w:t>
            </w:r>
          </w:p>
        </w:tc>
      </w:tr>
      <w:tr w:rsidR="00ED7B11" w:rsidRPr="006D10A7" w14:paraId="767D72A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D2C32" w14:textId="27583550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46E4" w14:textId="2BE6C972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Юкковское сельское поселение</w:t>
            </w:r>
          </w:p>
        </w:tc>
      </w:tr>
      <w:tr w:rsidR="00ED7B11" w:rsidRPr="006D10A7" w14:paraId="2F2CD0AF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14:paraId="45A4DBCB" w14:textId="3368E892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6090D449" w14:textId="02B8B555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Выборгский р-н</w:t>
            </w:r>
          </w:p>
        </w:tc>
      </w:tr>
      <w:tr w:rsidR="00ED7B11" w:rsidRPr="006D10A7" w14:paraId="0F56D9B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8D15" w14:textId="483A23B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51B9" w14:textId="46AE43B6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Выборгское городское поселение</w:t>
            </w:r>
          </w:p>
        </w:tc>
      </w:tr>
      <w:tr w:rsidR="00ED7B11" w:rsidRPr="006D10A7" w14:paraId="1C2D340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9E040" w14:textId="0FB131CD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AA46" w14:textId="1F7304F3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Высоцкое городское поселение</w:t>
            </w:r>
          </w:p>
        </w:tc>
      </w:tr>
      <w:tr w:rsidR="00ED7B11" w:rsidRPr="006D10A7" w14:paraId="48177A5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6F93" w14:textId="609987DE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0004" w14:textId="3D73731E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Гончаровское сельское поселение</w:t>
            </w:r>
          </w:p>
        </w:tc>
      </w:tr>
      <w:tr w:rsidR="00ED7B11" w:rsidRPr="006D10A7" w14:paraId="518B872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D09C3" w14:textId="4B37F12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537C" w14:textId="6E7CB2E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Каменногорское городское поселение</w:t>
            </w:r>
          </w:p>
        </w:tc>
      </w:tr>
      <w:tr w:rsidR="00ED7B11" w:rsidRPr="006D10A7" w14:paraId="1F5FC917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B09C" w14:textId="0566462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56A5" w14:textId="3F812EA5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Красносельское сельское поселение</w:t>
            </w:r>
          </w:p>
        </w:tc>
      </w:tr>
      <w:tr w:rsidR="00ED7B11" w:rsidRPr="006D10A7" w14:paraId="18343CF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24655" w14:textId="19092F34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EF97" w14:textId="7C7A3CB5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Первомайское сельское поселение</w:t>
            </w:r>
          </w:p>
        </w:tc>
      </w:tr>
      <w:tr w:rsidR="00ED7B11" w:rsidRPr="006D10A7" w14:paraId="2E21F2D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742D" w14:textId="2900661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BA03" w14:textId="50C07F9B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Полянское сельское поселение</w:t>
            </w:r>
          </w:p>
        </w:tc>
      </w:tr>
      <w:tr w:rsidR="00ED7B11" w:rsidRPr="006D10A7" w14:paraId="0675DC3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EBFBB" w14:textId="189C3803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52A9" w14:textId="5619A97B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Приморское городское поселение</w:t>
            </w:r>
          </w:p>
        </w:tc>
      </w:tr>
      <w:tr w:rsidR="00ED7B11" w:rsidRPr="006D10A7" w14:paraId="0F78D69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D927" w14:textId="3D57FC8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A475" w14:textId="636533AD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Рощинское городское поселение</w:t>
            </w:r>
          </w:p>
        </w:tc>
      </w:tr>
      <w:tr w:rsidR="00ED7B11" w:rsidRPr="006D10A7" w14:paraId="5821F55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C967A" w14:textId="0B4981B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8E54" w14:textId="7B8F401C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Светогорское городское поселение</w:t>
            </w:r>
          </w:p>
        </w:tc>
      </w:tr>
      <w:tr w:rsidR="00ED7B11" w:rsidRPr="006D10A7" w14:paraId="3824555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2017" w14:textId="0157B77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D424" w14:textId="49BBBA7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Селезневское сельское поселение</w:t>
            </w:r>
          </w:p>
        </w:tc>
      </w:tr>
      <w:tr w:rsidR="00ED7B11" w:rsidRPr="006D10A7" w14:paraId="1A30341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B233A" w14:textId="1B2B3D53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577E" w14:textId="766E206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Советское городское поселение</w:t>
            </w:r>
          </w:p>
        </w:tc>
      </w:tr>
      <w:tr w:rsidR="00ED7B11" w:rsidRPr="006D10A7" w14:paraId="6BC4273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464A7253" w14:textId="2E926A9A" w:rsidR="00ED7B11" w:rsidRPr="00ED7B11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ED7B11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3110C78D" w14:textId="07B4F0B3" w:rsidR="00ED7B11" w:rsidRPr="00ED7B11" w:rsidRDefault="00ED7B11" w:rsidP="00ED7B11">
            <w:pPr>
              <w:rPr>
                <w:b/>
                <w:bCs/>
                <w:color w:val="000000"/>
              </w:rPr>
            </w:pPr>
            <w:r w:rsidRPr="00ED7B11">
              <w:rPr>
                <w:b/>
                <w:bCs/>
                <w:color w:val="000000"/>
              </w:rPr>
              <w:t>Гатчинский муниципальный округ</w:t>
            </w:r>
          </w:p>
        </w:tc>
      </w:tr>
      <w:tr w:rsidR="00ED7B11" w:rsidRPr="006D10A7" w14:paraId="7823C61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05AC4" w14:textId="0AC26BF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F4A1" w14:textId="31461AA6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Большеколпанское сельское поселение</w:t>
            </w:r>
          </w:p>
        </w:tc>
      </w:tr>
      <w:tr w:rsidR="00ED7B11" w:rsidRPr="006D10A7" w14:paraId="25A7029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429AB" w14:textId="63F94EA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4495" w14:textId="591D4C6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Веревское сельское поселение</w:t>
            </w:r>
          </w:p>
        </w:tc>
      </w:tr>
      <w:tr w:rsidR="00ED7B11" w:rsidRPr="006D10A7" w14:paraId="499A816E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A20A9" w14:textId="4FC08BB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BEC5" w14:textId="083F31A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Войсковицкое сельское поселение</w:t>
            </w:r>
          </w:p>
        </w:tc>
      </w:tr>
      <w:tr w:rsidR="00ED7B11" w:rsidRPr="006D10A7" w14:paraId="19E60C5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42829" w14:textId="722DB3B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682" w14:textId="0110BC0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Вырицкое городское поселение</w:t>
            </w:r>
          </w:p>
        </w:tc>
      </w:tr>
      <w:tr w:rsidR="00ED7B11" w:rsidRPr="006D10A7" w14:paraId="760A6C1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4E4D0" w14:textId="5D39D443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CCAB" w14:textId="6A7263F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Гатчинское городское поселение</w:t>
            </w:r>
          </w:p>
        </w:tc>
      </w:tr>
      <w:tr w:rsidR="00ED7B11" w:rsidRPr="006D10A7" w14:paraId="57AC17EE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0F856" w14:textId="7B1F9DD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B038" w14:textId="72C6009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Дружногорское городское поселение</w:t>
            </w:r>
          </w:p>
        </w:tc>
      </w:tr>
      <w:tr w:rsidR="00ED7B11" w:rsidRPr="006D10A7" w14:paraId="01D2CE4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ED929" w14:textId="773DA18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A940" w14:textId="25899F6C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Елизаветинское сельское поселение</w:t>
            </w:r>
          </w:p>
        </w:tc>
      </w:tr>
      <w:tr w:rsidR="00ED7B11" w:rsidRPr="006D10A7" w14:paraId="7D514EF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11DDE" w14:textId="7693FB6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8279" w14:textId="3CD39F5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Кобринское сельское поселение</w:t>
            </w:r>
          </w:p>
        </w:tc>
      </w:tr>
      <w:tr w:rsidR="00ED7B11" w:rsidRPr="006D10A7" w14:paraId="761DAC7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F7954" w14:textId="5621C2A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6176" w14:textId="6978075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Коммунарское городское поселение</w:t>
            </w:r>
          </w:p>
        </w:tc>
      </w:tr>
      <w:tr w:rsidR="00ED7B11" w:rsidRPr="006D10A7" w14:paraId="7FF3CBBF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DCE02" w14:textId="77E3A96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03E8" w14:textId="02032705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Новосветское сельское поселение</w:t>
            </w:r>
          </w:p>
        </w:tc>
      </w:tr>
      <w:tr w:rsidR="00ED7B11" w:rsidRPr="006D10A7" w14:paraId="4A4CE43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50F4" w14:textId="70B5E4E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7025" w14:textId="50013C8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Пудомягское сельское поселение</w:t>
            </w:r>
          </w:p>
        </w:tc>
      </w:tr>
      <w:tr w:rsidR="00ED7B11" w:rsidRPr="006D10A7" w14:paraId="7C65B13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B718A" w14:textId="3C802B1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C06" w14:textId="0B3C4D4E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Пудостьское сельское поселение</w:t>
            </w:r>
          </w:p>
        </w:tc>
      </w:tr>
      <w:tr w:rsidR="00ED7B11" w:rsidRPr="006D10A7" w14:paraId="5168D36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BB2CA" w14:textId="5B3091A4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D150" w14:textId="28E72E7C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Рождественское сельское поселение</w:t>
            </w:r>
          </w:p>
        </w:tc>
      </w:tr>
      <w:tr w:rsidR="00ED7B11" w:rsidRPr="006D10A7" w14:paraId="3C5F611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34BD2" w14:textId="3A1C848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879C" w14:textId="7CF362A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Сиверское городское поселение</w:t>
            </w:r>
          </w:p>
        </w:tc>
      </w:tr>
      <w:tr w:rsidR="00ED7B11" w:rsidRPr="006D10A7" w14:paraId="0D4AA3A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54BF" w14:textId="18A47E5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EF5E" w14:textId="7738DE9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Сусанинское сельское поселение</w:t>
            </w:r>
          </w:p>
        </w:tc>
      </w:tr>
      <w:tr w:rsidR="00ED7B11" w:rsidRPr="006D10A7" w14:paraId="30E4BDC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5ABA5" w14:textId="0A47E5DA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8838" w14:textId="36677EA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Сяськелевское сельское поселение</w:t>
            </w:r>
          </w:p>
        </w:tc>
      </w:tr>
      <w:tr w:rsidR="00ED7B11" w:rsidRPr="006D10A7" w14:paraId="281CE26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1A202" w14:textId="679C325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0656" w14:textId="4AFFCCCD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Таицкое городское поселение</w:t>
            </w:r>
          </w:p>
        </w:tc>
      </w:tr>
      <w:tr w:rsidR="00ED7B11" w:rsidRPr="006D10A7" w14:paraId="7620E39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7725E54D" w14:textId="60F81126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03DAA60D" w14:textId="29910FB3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Кингисеппский р-н</w:t>
            </w:r>
          </w:p>
        </w:tc>
      </w:tr>
      <w:tr w:rsidR="00ED7B11" w:rsidRPr="006D10A7" w14:paraId="31754B9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6F6E8" w14:textId="44E6FE0D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1C30" w14:textId="43C8515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Большелуцкое сельское поселение</w:t>
            </w:r>
          </w:p>
        </w:tc>
      </w:tr>
      <w:tr w:rsidR="00ED7B11" w:rsidRPr="006D10A7" w14:paraId="1E8182DF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16D90" w14:textId="65D6441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36BC" w14:textId="4A0E3632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Вистинское сельское поселение</w:t>
            </w:r>
          </w:p>
        </w:tc>
      </w:tr>
      <w:tr w:rsidR="00ED7B11" w:rsidRPr="006D10A7" w14:paraId="6B6EAE4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65DCE" w14:textId="65A97D7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9BE6" w14:textId="371E5825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Ивангородское городское поселение</w:t>
            </w:r>
          </w:p>
        </w:tc>
      </w:tr>
      <w:tr w:rsidR="00ED7B11" w:rsidRPr="006D10A7" w14:paraId="2E0D1AF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FDC71" w14:textId="02A9182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9306" w14:textId="0F6601E2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Кингисеппское городское поселение</w:t>
            </w:r>
          </w:p>
        </w:tc>
      </w:tr>
      <w:tr w:rsidR="00ED7B11" w:rsidRPr="006D10A7" w14:paraId="550B760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FF14F" w14:textId="0AC345C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4868" w14:textId="788D6D06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Котельское сельское поселение</w:t>
            </w:r>
          </w:p>
        </w:tc>
      </w:tr>
      <w:tr w:rsidR="00ED7B11" w:rsidRPr="006D10A7" w14:paraId="345C0EDE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CBA5F" w14:textId="6015321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ACB2" w14:textId="39E5924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Куземкинское сельское поселение</w:t>
            </w:r>
          </w:p>
        </w:tc>
      </w:tr>
      <w:tr w:rsidR="00ED7B11" w:rsidRPr="006D10A7" w14:paraId="7A70C19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32B32" w14:textId="25F5DF5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011E" w14:textId="58C4D7C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Нежновское сельское поселение</w:t>
            </w:r>
          </w:p>
        </w:tc>
      </w:tr>
      <w:tr w:rsidR="00ED7B11" w:rsidRPr="006D10A7" w14:paraId="783CF05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F10E6" w14:textId="4AE9F92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21FF" w14:textId="3DED339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Опольевское сельское поселение</w:t>
            </w:r>
          </w:p>
        </w:tc>
      </w:tr>
      <w:tr w:rsidR="00ED7B11" w:rsidRPr="006D10A7" w14:paraId="3280CFF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CA54D" w14:textId="11A435B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4C45" w14:textId="3B8AF58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Пустомержское сельское поселение</w:t>
            </w:r>
          </w:p>
        </w:tc>
      </w:tr>
      <w:tr w:rsidR="00ED7B11" w:rsidRPr="006D10A7" w14:paraId="3D37547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78CA7" w14:textId="0B89392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AC8D" w14:textId="142C0493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Устьлужское сельское поселение</w:t>
            </w:r>
          </w:p>
        </w:tc>
      </w:tr>
      <w:tr w:rsidR="00ED7B11" w:rsidRPr="006D10A7" w14:paraId="4BBE513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F6E3C" w14:textId="740FEFB0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BEF2" w14:textId="01DB68C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Фалилеевское сельское поселение</w:t>
            </w:r>
          </w:p>
        </w:tc>
      </w:tr>
      <w:tr w:rsidR="00ED7B11" w:rsidRPr="006D10A7" w14:paraId="0F64B53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5F3F466F" w14:textId="4033C1E1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197DEFC9" w14:textId="00154811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Киришский р-н</w:t>
            </w:r>
          </w:p>
        </w:tc>
      </w:tr>
      <w:tr w:rsidR="00ED7B11" w:rsidRPr="006D10A7" w14:paraId="54B679A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96FA7" w14:textId="2EC8274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1DA1" w14:textId="205CC9F5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Будогощское городское поселение</w:t>
            </w:r>
          </w:p>
        </w:tc>
      </w:tr>
      <w:tr w:rsidR="00ED7B11" w:rsidRPr="006D10A7" w14:paraId="191F021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2FDE" w14:textId="3582EB8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51EF" w14:textId="5924FF7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Глажевское сельское поселение</w:t>
            </w:r>
          </w:p>
        </w:tc>
      </w:tr>
      <w:tr w:rsidR="00ED7B11" w:rsidRPr="006D10A7" w14:paraId="6189478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CBAD" w14:textId="034FFD10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82D6" w14:textId="192E138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Киришское городское поселение</w:t>
            </w:r>
          </w:p>
        </w:tc>
      </w:tr>
      <w:tr w:rsidR="00ED7B11" w:rsidRPr="006D10A7" w14:paraId="2F104B5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9BC37" w14:textId="7E57E6D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7055" w14:textId="7F6EEB0E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Кусинское сельское поселение</w:t>
            </w:r>
          </w:p>
        </w:tc>
      </w:tr>
      <w:tr w:rsidR="00ED7B11" w:rsidRPr="006D10A7" w14:paraId="2EE1C9C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0A80" w14:textId="740A9EC3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9090" w14:textId="1158EC05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Пчевжинское сельское поселение</w:t>
            </w:r>
          </w:p>
        </w:tc>
      </w:tr>
      <w:tr w:rsidR="00ED7B11" w:rsidRPr="006D10A7" w14:paraId="2A7DF9C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3BCC" w14:textId="4AC617A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C18C" w14:textId="115B325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Пчевское сельское поселение</w:t>
            </w:r>
          </w:p>
        </w:tc>
      </w:tr>
      <w:tr w:rsidR="00ED7B11" w:rsidRPr="006D10A7" w14:paraId="0E31A20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3DE4A3BC" w14:textId="398347D8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076A259D" w14:textId="3E33F549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Кировский р-н</w:t>
            </w:r>
          </w:p>
        </w:tc>
      </w:tr>
      <w:tr w:rsidR="00ED7B11" w:rsidRPr="006D10A7" w14:paraId="4941236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82B0" w14:textId="762873F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659D" w14:textId="49EF6BEB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Кировское городское поселение</w:t>
            </w:r>
          </w:p>
        </w:tc>
      </w:tr>
      <w:tr w:rsidR="00ED7B11" w:rsidRPr="006D10A7" w14:paraId="48114E5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831DC" w14:textId="430AEDC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A008" w14:textId="591D0A2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Мгинское городское поселение</w:t>
            </w:r>
          </w:p>
        </w:tc>
      </w:tr>
      <w:tr w:rsidR="00ED7B11" w:rsidRPr="006D10A7" w14:paraId="4471AE2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6331F" w14:textId="28278AF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00DB" w14:textId="6E9F6172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Назиевское городское поселение</w:t>
            </w:r>
          </w:p>
        </w:tc>
      </w:tr>
      <w:tr w:rsidR="00ED7B11" w:rsidRPr="006D10A7" w14:paraId="0166DC1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94F1" w14:textId="4F359D10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BBEA" w14:textId="1A67533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Отрадненское городское поселение</w:t>
            </w:r>
          </w:p>
        </w:tc>
      </w:tr>
      <w:tr w:rsidR="00ED7B11" w:rsidRPr="006D10A7" w14:paraId="542D766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6679F" w14:textId="0D436143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35FA" w14:textId="5A34B345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Павловское городское поселение</w:t>
            </w:r>
          </w:p>
        </w:tc>
      </w:tr>
      <w:tr w:rsidR="00ED7B11" w:rsidRPr="006D10A7" w14:paraId="5EA6122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38123" w14:textId="2C940D5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1F5D" w14:textId="407258C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Приладожское городское поселение</w:t>
            </w:r>
          </w:p>
        </w:tc>
      </w:tr>
      <w:tr w:rsidR="00ED7B11" w:rsidRPr="006D10A7" w14:paraId="4537A9B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DE3B" w14:textId="2A33682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3269" w14:textId="79D80506" w:rsidR="00ED7B11" w:rsidRPr="006D10A7" w:rsidRDefault="00ED7B11" w:rsidP="00ED7B1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Путиловское </w:t>
            </w:r>
            <w:r w:rsidRPr="00493256">
              <w:rPr>
                <w:color w:val="000000"/>
              </w:rPr>
              <w:t>сельское поселение</w:t>
            </w:r>
          </w:p>
        </w:tc>
      </w:tr>
      <w:tr w:rsidR="00ED7B11" w:rsidRPr="006D10A7" w14:paraId="776BCF4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73EA2" w14:textId="5D9C5EB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7C36" w14:textId="38925457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Синявинское городское поселение</w:t>
            </w:r>
          </w:p>
        </w:tc>
      </w:tr>
      <w:tr w:rsidR="00ED7B11" w:rsidRPr="006D10A7" w14:paraId="7D2059C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C92D6" w14:textId="69DA5530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223D" w14:textId="2670CBF6" w:rsidR="00ED7B11" w:rsidRPr="006D10A7" w:rsidRDefault="00ED7B11" w:rsidP="00ED7B11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Суховское </w:t>
            </w:r>
            <w:r w:rsidRPr="00493256">
              <w:rPr>
                <w:color w:val="000000"/>
              </w:rPr>
              <w:t>сельское поселение</w:t>
            </w:r>
          </w:p>
        </w:tc>
      </w:tr>
      <w:tr w:rsidR="00ED7B11" w:rsidRPr="006D10A7" w14:paraId="63BC383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C691" w14:textId="45CB2BCA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9266" w14:textId="40AEA19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Шлиссельбургское городское поселение</w:t>
            </w:r>
          </w:p>
        </w:tc>
      </w:tr>
      <w:tr w:rsidR="00ED7B11" w:rsidRPr="006D10A7" w14:paraId="573C267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52B7C" w14:textId="23595BE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12E9" w14:textId="4E207D36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Шумское сельское поселение</w:t>
            </w:r>
          </w:p>
        </w:tc>
      </w:tr>
      <w:tr w:rsidR="00ED7B11" w:rsidRPr="006D10A7" w14:paraId="46B057BF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399CC1C8" w14:textId="27086C9F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4DC2D69E" w14:textId="5935D95C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Лодейнопольский р-н</w:t>
            </w:r>
          </w:p>
        </w:tc>
      </w:tr>
      <w:tr w:rsidR="00ED7B11" w:rsidRPr="006D10A7" w14:paraId="099E9FE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06E3" w14:textId="1CCB647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1DC3" w14:textId="0C829C3F" w:rsidR="00ED7B11" w:rsidRPr="006D10A7" w:rsidRDefault="00ED7B11" w:rsidP="00ED7B1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Алеховщинское </w:t>
            </w:r>
            <w:r w:rsidRPr="00493256">
              <w:rPr>
                <w:color w:val="000000"/>
              </w:rPr>
              <w:t>сельское поселение</w:t>
            </w:r>
          </w:p>
        </w:tc>
      </w:tr>
      <w:tr w:rsidR="00ED7B11" w:rsidRPr="006D10A7" w14:paraId="2101C15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2CA4" w14:textId="6166D83D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685F" w14:textId="45320CF5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Доможировское сельское поселение</w:t>
            </w:r>
          </w:p>
        </w:tc>
      </w:tr>
      <w:tr w:rsidR="00ED7B11" w:rsidRPr="006D10A7" w14:paraId="70BDA4E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866A" w14:textId="112C1DDD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7FDB" w14:textId="762EB00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Лодейнопольское городское поселение</w:t>
            </w:r>
          </w:p>
        </w:tc>
      </w:tr>
      <w:tr w:rsidR="00ED7B11" w:rsidRPr="006D10A7" w14:paraId="160E634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7860" w14:textId="24570AF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C188" w14:textId="00796C5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Свирьстройское городское поселение</w:t>
            </w:r>
          </w:p>
        </w:tc>
      </w:tr>
      <w:tr w:rsidR="00ED7B11" w:rsidRPr="006D10A7" w14:paraId="0E253AA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C78C" w14:textId="3972CBF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2745" w14:textId="24EB618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Янегское сельское поселение</w:t>
            </w:r>
          </w:p>
        </w:tc>
      </w:tr>
      <w:tr w:rsidR="00ED7B11" w:rsidRPr="006D10A7" w14:paraId="34922D1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45475E60" w14:textId="08ACEB2C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5DFC5693" w14:textId="1DB6F4D5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ED7B11" w:rsidRPr="006D10A7" w14:paraId="0FB03D5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92745" w14:textId="1015F56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6054" w14:textId="4302205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Аннинское сельское поселение</w:t>
            </w:r>
          </w:p>
        </w:tc>
      </w:tr>
      <w:tr w:rsidR="00ED7B11" w:rsidRPr="006D10A7" w14:paraId="1CAF51F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D6593" w14:textId="4A542CE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C319" w14:textId="0AEA4AB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Большеижорское городское поселение</w:t>
            </w:r>
          </w:p>
        </w:tc>
      </w:tr>
      <w:tr w:rsidR="00ED7B11" w:rsidRPr="006D10A7" w14:paraId="1D517A1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B624" w14:textId="09FB040A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34E8" w14:textId="2FCCE3B9" w:rsidR="00ED7B11" w:rsidRPr="006D10A7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Виллозское городское поселение</w:t>
            </w:r>
          </w:p>
        </w:tc>
      </w:tr>
      <w:tr w:rsidR="00ED7B11" w:rsidRPr="006D10A7" w14:paraId="6914788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61EC5" w14:textId="25A3509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57EA" w14:textId="032FB3E2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Горбунковское сельское поселение</w:t>
            </w:r>
          </w:p>
        </w:tc>
      </w:tr>
      <w:tr w:rsidR="00ED7B11" w:rsidRPr="006D10A7" w14:paraId="1EF09CC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FFE86" w14:textId="2B619E1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38B6" w14:textId="61A3B687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Гостилицкое сельское поселение</w:t>
            </w:r>
          </w:p>
        </w:tc>
      </w:tr>
      <w:tr w:rsidR="00ED7B11" w:rsidRPr="006D10A7" w14:paraId="7CE3CEF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242E" w14:textId="33E14DE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B58D" w14:textId="3758FEC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Кипенское сельское поселение</w:t>
            </w:r>
          </w:p>
        </w:tc>
      </w:tr>
      <w:tr w:rsidR="00ED7B11" w:rsidRPr="006D10A7" w14:paraId="2024A4C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6E2F8" w14:textId="5435A184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21D5" w14:textId="2162F4C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Копорское сельское поселение</w:t>
            </w:r>
          </w:p>
        </w:tc>
      </w:tr>
      <w:tr w:rsidR="00ED7B11" w:rsidRPr="006D10A7" w14:paraId="52A1A70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202D7" w14:textId="74257264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D3CF" w14:textId="7FE8454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Лаголовское сельское поселение</w:t>
            </w:r>
          </w:p>
        </w:tc>
      </w:tr>
      <w:tr w:rsidR="00ED7B11" w:rsidRPr="006D10A7" w14:paraId="2FBAECE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C67B" w14:textId="6747DFCE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0C7D" w14:textId="04D60F0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Лебяженское городское поселение</w:t>
            </w:r>
          </w:p>
        </w:tc>
      </w:tr>
      <w:tr w:rsidR="00ED7B11" w:rsidRPr="006D10A7" w14:paraId="69C3C61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3D6D" w14:textId="2E475FE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3A78" w14:textId="022FFBFB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Лопухинское сельское поселение</w:t>
            </w:r>
          </w:p>
        </w:tc>
      </w:tr>
      <w:tr w:rsidR="00ED7B11" w:rsidRPr="006D10A7" w14:paraId="2CA50E8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3388D" w14:textId="5BF24E74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24AF" w14:textId="3AB40F8E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Низинское сельское поселение</w:t>
            </w:r>
          </w:p>
        </w:tc>
      </w:tr>
      <w:tr w:rsidR="00ED7B11" w:rsidRPr="006D10A7" w14:paraId="6997CD5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8A1D" w14:textId="3E5D70F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6D66" w14:textId="5EB780CE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Оржицкое сельское поселение</w:t>
            </w:r>
          </w:p>
        </w:tc>
      </w:tr>
      <w:tr w:rsidR="00ED7B11" w:rsidRPr="006D10A7" w14:paraId="0B22CE7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D3BA" w14:textId="52C8EA0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8533" w14:textId="6FC144B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Пениковское сельское поселение</w:t>
            </w:r>
          </w:p>
        </w:tc>
      </w:tr>
      <w:tr w:rsidR="00ED7B11" w:rsidRPr="006D10A7" w14:paraId="6AC2F60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79C5F" w14:textId="34606C9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CCFE" w14:textId="251DB133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Ропшинское сельское поселение</w:t>
            </w:r>
          </w:p>
        </w:tc>
      </w:tr>
      <w:tr w:rsidR="00ED7B11" w:rsidRPr="006D10A7" w14:paraId="6992A69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5403" w14:textId="18D0C2C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D427" w14:textId="06DDB862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Русско-Высоцкое сельское поселение</w:t>
            </w:r>
          </w:p>
        </w:tc>
      </w:tr>
      <w:tr w:rsidR="00ED7B11" w:rsidRPr="006D10A7" w14:paraId="7879CFDE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3A0D170A" w14:textId="630C6FA4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2339B8F8" w14:textId="4C34938B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Лужский р-н</w:t>
            </w:r>
          </w:p>
        </w:tc>
      </w:tr>
      <w:tr w:rsidR="00ED7B11" w:rsidRPr="006D10A7" w14:paraId="4B62AE9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86651" w14:textId="4801210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1634" w14:textId="0958E4D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Володарское сельское поселение</w:t>
            </w:r>
          </w:p>
        </w:tc>
      </w:tr>
      <w:tr w:rsidR="00ED7B11" w:rsidRPr="006D10A7" w14:paraId="4B77014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FDD2D" w14:textId="4143236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BB6B" w14:textId="1CED007B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Волошовское сельское поселение</w:t>
            </w:r>
          </w:p>
        </w:tc>
      </w:tr>
      <w:tr w:rsidR="00ED7B11" w:rsidRPr="006D10A7" w14:paraId="0F2F48B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952D1" w14:textId="4754A49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FB15" w14:textId="1E1B735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Дзержинское сельское поселение</w:t>
            </w:r>
          </w:p>
        </w:tc>
      </w:tr>
      <w:tr w:rsidR="00ED7B11" w:rsidRPr="006D10A7" w14:paraId="6DA48AE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49601" w14:textId="02188D2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66D3" w14:textId="2E674BA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Заклинское сельское поселение</w:t>
            </w:r>
          </w:p>
        </w:tc>
      </w:tr>
      <w:tr w:rsidR="00ED7B11" w:rsidRPr="006D10A7" w14:paraId="07E9A7E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1F9D0" w14:textId="17B036A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936E" w14:textId="6B677387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Лужское городское поселение</w:t>
            </w:r>
          </w:p>
        </w:tc>
      </w:tr>
      <w:tr w:rsidR="00ED7B11" w:rsidRPr="006D10A7" w14:paraId="3A09AB0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ADA3A" w14:textId="63F174BE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BB56" w14:textId="6307C8C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Мшинское сельское поселение</w:t>
            </w:r>
          </w:p>
        </w:tc>
      </w:tr>
      <w:tr w:rsidR="00ED7B11" w:rsidRPr="006D10A7" w14:paraId="29F09D2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3351D" w14:textId="1097BE0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5FE4" w14:textId="4F7CBFDC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Оредежское сельское поселение</w:t>
            </w:r>
          </w:p>
        </w:tc>
      </w:tr>
      <w:tr w:rsidR="00ED7B11" w:rsidRPr="006D10A7" w14:paraId="1A5C642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A77AE" w14:textId="4B93257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07C2" w14:textId="0E3A899B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Осьминское сельское поселение</w:t>
            </w:r>
          </w:p>
        </w:tc>
      </w:tr>
      <w:tr w:rsidR="00ED7B11" w:rsidRPr="006D10A7" w14:paraId="6EA5A44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A5134" w14:textId="67B14CF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2477" w14:textId="00D2F706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Ретюнское сельское поселение</w:t>
            </w:r>
          </w:p>
        </w:tc>
      </w:tr>
      <w:tr w:rsidR="00ED7B11" w:rsidRPr="006D10A7" w14:paraId="5424377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BF05D" w14:textId="223BC92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FF04" w14:textId="4D6144F5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Серебрянское сельское поселение</w:t>
            </w:r>
          </w:p>
        </w:tc>
      </w:tr>
      <w:tr w:rsidR="00ED7B11" w:rsidRPr="006D10A7" w14:paraId="21B8E0A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173C8" w14:textId="22E7923D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6A10" w14:textId="009C2DB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Скребловское сельское поселение</w:t>
            </w:r>
          </w:p>
        </w:tc>
      </w:tr>
      <w:tr w:rsidR="00ED7B11" w:rsidRPr="006D10A7" w14:paraId="0A6899B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FFFE0" w14:textId="51A2D42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029A" w14:textId="504BFFB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Толмачевское городское поселение</w:t>
            </w:r>
          </w:p>
        </w:tc>
      </w:tr>
      <w:tr w:rsidR="00ED7B11" w:rsidRPr="006D10A7" w14:paraId="17EDA46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D3401" w14:textId="356971F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EB3E" w14:textId="74E6B287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Торковичское сельское поселение</w:t>
            </w:r>
          </w:p>
        </w:tc>
      </w:tr>
      <w:tr w:rsidR="00ED7B11" w:rsidRPr="006D10A7" w14:paraId="2C8E9DD7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8FF6D" w14:textId="49A51F9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C3AD" w14:textId="2BEAD2C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Ям-Тесовское сельское поселение</w:t>
            </w:r>
          </w:p>
        </w:tc>
      </w:tr>
      <w:tr w:rsidR="00ED7B11" w:rsidRPr="006D10A7" w14:paraId="5ED0708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7649FA59" w14:textId="5A6B6F82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0F161FD9" w14:textId="62FB82DF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Подпорожский р-н</w:t>
            </w:r>
          </w:p>
        </w:tc>
      </w:tr>
      <w:tr w:rsidR="00ED7B11" w:rsidRPr="006D10A7" w14:paraId="0BC53F0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969FE" w14:textId="4081009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20A6" w14:textId="262F0B9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Важинское городское поселение</w:t>
            </w:r>
          </w:p>
        </w:tc>
      </w:tr>
      <w:tr w:rsidR="00ED7B11" w:rsidRPr="006D10A7" w14:paraId="1E0A7CE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7DEE" w14:textId="27F8BF0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E881" w14:textId="0E14BBC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Винницкое сельское поселение</w:t>
            </w:r>
          </w:p>
        </w:tc>
      </w:tr>
      <w:tr w:rsidR="00ED7B11" w:rsidRPr="006D10A7" w14:paraId="71382DF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3E55" w14:textId="36D6AF4F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F920" w14:textId="3A9766D7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Вознесенское городское поселение</w:t>
            </w:r>
          </w:p>
        </w:tc>
      </w:tr>
      <w:tr w:rsidR="00ED7B11" w:rsidRPr="006D10A7" w14:paraId="0CD2766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7775B" w14:textId="0E09842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9AD4" w14:textId="3F476B5D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Никольское городское поселение</w:t>
            </w:r>
          </w:p>
        </w:tc>
      </w:tr>
      <w:tr w:rsidR="00ED7B11" w:rsidRPr="006D10A7" w14:paraId="33BB904E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40E3" w14:textId="2C858B43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F46C" w14:textId="1920341C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Подпорожское городское поселение</w:t>
            </w:r>
          </w:p>
        </w:tc>
      </w:tr>
      <w:tr w:rsidR="00ED7B11" w:rsidRPr="006D10A7" w14:paraId="2F77A55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14:paraId="3D9BC0BD" w14:textId="4240D0F4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14:paraId="1B3DDDEE" w14:textId="6297F774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Приозерский р-н</w:t>
            </w:r>
          </w:p>
        </w:tc>
      </w:tr>
      <w:tr w:rsidR="00ED7B11" w:rsidRPr="006D10A7" w14:paraId="507C6A07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B994" w14:textId="5950622D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1F9C" w14:textId="7352896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Громовское сельское поселение</w:t>
            </w:r>
          </w:p>
        </w:tc>
      </w:tr>
      <w:tr w:rsidR="00ED7B11" w:rsidRPr="006D10A7" w14:paraId="6821927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C7DE3" w14:textId="6C5EEE5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4429" w14:textId="687BD81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Запорожское сельское поселение</w:t>
            </w:r>
          </w:p>
        </w:tc>
      </w:tr>
      <w:tr w:rsidR="00ED7B11" w:rsidRPr="006D10A7" w14:paraId="45F1920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BBFB5" w14:textId="57A0BB1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679B" w14:textId="4D8B71E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Красноозерное сельское поселение</w:t>
            </w:r>
          </w:p>
        </w:tc>
      </w:tr>
      <w:tr w:rsidR="00ED7B11" w:rsidRPr="006D10A7" w14:paraId="32AB5A7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05E3" w14:textId="5C629F1D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AC28" w14:textId="79869F4D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Кузнечнинское городское поселение</w:t>
            </w:r>
          </w:p>
        </w:tc>
      </w:tr>
      <w:tr w:rsidR="00ED7B11" w:rsidRPr="006D10A7" w14:paraId="36E27A0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967B5" w14:textId="03C0E96E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6F9B" w14:textId="7F52FCAD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Ларионовское сельское поселение</w:t>
            </w:r>
          </w:p>
        </w:tc>
      </w:tr>
      <w:tr w:rsidR="00ED7B11" w:rsidRPr="006D10A7" w14:paraId="549FE27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04DE3" w14:textId="7D3BF492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D428" w14:textId="463C1A6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Мельниковское сельское поселение</w:t>
            </w:r>
          </w:p>
        </w:tc>
      </w:tr>
      <w:tr w:rsidR="00ED7B11" w:rsidRPr="006D10A7" w14:paraId="02E921E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CFB6" w14:textId="187D838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379B" w14:textId="57078B99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Мичуринское сельское поселение</w:t>
            </w:r>
          </w:p>
        </w:tc>
      </w:tr>
      <w:tr w:rsidR="00ED7B11" w:rsidRPr="006D10A7" w14:paraId="63AF0AE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59638" w14:textId="627F0B6A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C83F" w14:textId="0ED2713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Петровское сельское поселение</w:t>
            </w:r>
          </w:p>
        </w:tc>
      </w:tr>
      <w:tr w:rsidR="00ED7B11" w:rsidRPr="006D10A7" w14:paraId="435D4E8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3119F" w14:textId="35CC857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CD57" w14:textId="7717853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Плодовское сельское поселение</w:t>
            </w:r>
          </w:p>
        </w:tc>
      </w:tr>
      <w:tr w:rsidR="00ED7B11" w:rsidRPr="006D10A7" w14:paraId="3BBCD43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AB23" w14:textId="06DA7F54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5CB8" w14:textId="2674FED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Приозерское городское поселение</w:t>
            </w:r>
          </w:p>
        </w:tc>
      </w:tr>
      <w:tr w:rsidR="00ED7B11" w:rsidRPr="006D10A7" w14:paraId="108062DB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50B01" w14:textId="4E389B24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0FD6" w14:textId="017D6FA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Раздольевское сельское поселение</w:t>
            </w:r>
          </w:p>
        </w:tc>
      </w:tr>
      <w:tr w:rsidR="00ED7B11" w:rsidRPr="006D10A7" w14:paraId="1F60581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D246E" w14:textId="554915F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64A2" w14:textId="1516D47E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Ромашкинское сельское поселение</w:t>
            </w:r>
          </w:p>
        </w:tc>
      </w:tr>
      <w:tr w:rsidR="00ED7B11" w:rsidRPr="006D10A7" w14:paraId="5C3D1D9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6D60" w14:textId="3F0C10A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D69D" w14:textId="7769E0D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Севастьяновское сельское поселение</w:t>
            </w:r>
          </w:p>
        </w:tc>
      </w:tr>
      <w:tr w:rsidR="00ED7B11" w:rsidRPr="006D10A7" w14:paraId="1E0C8288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56B3F" w14:textId="17FE4E9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229B" w14:textId="7A8654A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Сосновское сельское поселение</w:t>
            </w:r>
          </w:p>
        </w:tc>
      </w:tr>
      <w:tr w:rsidR="00ED7B11" w:rsidRPr="006D10A7" w14:paraId="2326B36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14:paraId="60F85660" w14:textId="05A38ED8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14:paraId="321678D8" w14:textId="4814FA95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Сланцевский р-н</w:t>
            </w:r>
          </w:p>
        </w:tc>
      </w:tr>
      <w:tr w:rsidR="00ED7B11" w:rsidRPr="006D10A7" w14:paraId="44B916E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CAA4B" w14:textId="484A7A7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C41B" w14:textId="2519F00E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Выскатское сельское поселение</w:t>
            </w:r>
          </w:p>
        </w:tc>
      </w:tr>
      <w:tr w:rsidR="00ED7B11" w:rsidRPr="006D10A7" w14:paraId="3B9ED457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F6BC4" w14:textId="7AF5DF5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F041" w14:textId="5CA7876D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Гостицкое сельское поселение</w:t>
            </w:r>
          </w:p>
        </w:tc>
      </w:tr>
      <w:tr w:rsidR="00ED7B11" w:rsidRPr="006D10A7" w14:paraId="17FBA3BF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4E891" w14:textId="73163323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F026" w14:textId="7355F753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Загривское сельское поселение</w:t>
            </w:r>
          </w:p>
        </w:tc>
      </w:tr>
      <w:tr w:rsidR="00ED7B11" w:rsidRPr="006D10A7" w14:paraId="4197DD2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583DF" w14:textId="0748459A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BF4D" w14:textId="54BA1461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Новосельское сельское поселение</w:t>
            </w:r>
          </w:p>
        </w:tc>
      </w:tr>
      <w:tr w:rsidR="00ED7B11" w:rsidRPr="006D10A7" w14:paraId="25BBFA2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B84B1" w14:textId="58E5ACAD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799B" w14:textId="6BBD2DEB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Сланцевское городское поселение</w:t>
            </w:r>
          </w:p>
        </w:tc>
      </w:tr>
      <w:tr w:rsidR="00ED7B11" w:rsidRPr="006D10A7" w14:paraId="38B270C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E258" w14:textId="761405D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0F94" w14:textId="0057C35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Старопольское сельское поселение</w:t>
            </w:r>
          </w:p>
        </w:tc>
      </w:tr>
      <w:tr w:rsidR="00ED7B11" w:rsidRPr="006D10A7" w14:paraId="0326AE12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DCEEC" w14:textId="63B8731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0FE6" w14:textId="386D691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Черновское сельское поселение</w:t>
            </w:r>
          </w:p>
        </w:tc>
      </w:tr>
      <w:tr w:rsidR="00ED7B11" w:rsidRPr="006D10A7" w14:paraId="73C7B42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14:paraId="7DF08EE6" w14:textId="1DEC328D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14:paraId="10A70DC3" w14:textId="2A1BA121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Сосновоборский городской округ</w:t>
            </w:r>
          </w:p>
        </w:tc>
      </w:tr>
      <w:tr w:rsidR="00ED7B11" w:rsidRPr="006D10A7" w14:paraId="2D03C655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0C7E" w14:textId="298D3C1A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0CD2" w14:textId="14CB974D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Сосновоборский городской округ</w:t>
            </w:r>
          </w:p>
        </w:tc>
      </w:tr>
      <w:tr w:rsidR="00ED7B11" w:rsidRPr="006D10A7" w14:paraId="51C59BBD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14:paraId="04DC6FE4" w14:textId="5855C99D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14:paraId="17BD3C79" w14:textId="092DC878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Тихвинский р-н</w:t>
            </w:r>
          </w:p>
        </w:tc>
      </w:tr>
      <w:tr w:rsidR="00ED7B11" w:rsidRPr="006D10A7" w14:paraId="1CFD4B5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47AD4" w14:textId="3B92AD2E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D056" w14:textId="0009290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Борское сельское поселение</w:t>
            </w:r>
          </w:p>
        </w:tc>
      </w:tr>
      <w:tr w:rsidR="00ED7B11" w:rsidRPr="006D10A7" w14:paraId="03CBF05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0D347" w14:textId="06658EC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0FE1" w14:textId="3C79D46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Ганьковское сельское поселение</w:t>
            </w:r>
          </w:p>
        </w:tc>
      </w:tr>
      <w:tr w:rsidR="00ED7B11" w:rsidRPr="006D10A7" w14:paraId="083C5BBF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0565B" w14:textId="3010F5E5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BA98" w14:textId="075CB0BF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Горское сельское поселение</w:t>
            </w:r>
          </w:p>
        </w:tc>
      </w:tr>
      <w:tr w:rsidR="00ED7B11" w:rsidRPr="006D10A7" w14:paraId="2C05E4C7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8720D" w14:textId="23772E6A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1107" w14:textId="5AD9ED1B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Коськовское сельское поселение</w:t>
            </w:r>
          </w:p>
        </w:tc>
      </w:tr>
      <w:tr w:rsidR="00ED7B11" w:rsidRPr="006D10A7" w14:paraId="7FCB4E77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678B6" w14:textId="7ED0D2AC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D6D3" w14:textId="223E9D1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Мелегежское сельское поселение</w:t>
            </w:r>
          </w:p>
        </w:tc>
      </w:tr>
      <w:tr w:rsidR="00ED7B11" w:rsidRPr="006D10A7" w14:paraId="08FBBCB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E2810" w14:textId="2C460DF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B8F8" w14:textId="6EC11725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Пашозерское сельское поселение</w:t>
            </w:r>
          </w:p>
        </w:tc>
      </w:tr>
      <w:tr w:rsidR="00ED7B11" w:rsidRPr="006D10A7" w14:paraId="61999AB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2876D" w14:textId="5A0C6873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321E" w14:textId="61766ADE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Тихвинское городское поселение</w:t>
            </w:r>
          </w:p>
        </w:tc>
      </w:tr>
      <w:tr w:rsidR="00ED7B11" w:rsidRPr="006D10A7" w14:paraId="57C21C1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13505" w14:textId="5EE8468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F926" w14:textId="3014627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Цвылевское сельское поселение</w:t>
            </w:r>
          </w:p>
        </w:tc>
      </w:tr>
      <w:tr w:rsidR="00ED7B11" w:rsidRPr="006D10A7" w14:paraId="1891D10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B9C48" w14:textId="6F2236D8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4368" w14:textId="02C935D3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Шугозерское сельское поселение</w:t>
            </w:r>
          </w:p>
        </w:tc>
      </w:tr>
      <w:tr w:rsidR="00ED7B11" w:rsidRPr="006D10A7" w14:paraId="27AEE0E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14:paraId="2D0D2175" w14:textId="542E5946" w:rsidR="00ED7B11" w:rsidRPr="006D10A7" w:rsidRDefault="00ED7B11" w:rsidP="00ED7B11">
            <w:pPr>
              <w:jc w:val="center"/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14:paraId="6BC96183" w14:textId="24C1F4A2" w:rsidR="00ED7B11" w:rsidRPr="006D10A7" w:rsidRDefault="00ED7B11" w:rsidP="00ED7B11">
            <w:pPr>
              <w:rPr>
                <w:b/>
                <w:bCs/>
                <w:color w:val="000000"/>
              </w:rPr>
            </w:pPr>
            <w:r w:rsidRPr="00493256">
              <w:rPr>
                <w:b/>
                <w:bCs/>
                <w:color w:val="000000"/>
              </w:rPr>
              <w:t>Тосненский р-н</w:t>
            </w:r>
          </w:p>
        </w:tc>
      </w:tr>
      <w:tr w:rsidR="00ED7B11" w:rsidRPr="006D10A7" w14:paraId="2A965D4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5FDE" w14:textId="0E390C6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CE12" w14:textId="3E64561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Красноборское сельское поселение</w:t>
            </w:r>
          </w:p>
        </w:tc>
      </w:tr>
      <w:tr w:rsidR="00ED7B11" w:rsidRPr="006D10A7" w14:paraId="69A6A1B4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57DB4" w14:textId="064DE17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4778" w14:textId="4DEE8B3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Лисинское сельское поселение</w:t>
            </w:r>
          </w:p>
        </w:tc>
      </w:tr>
      <w:tr w:rsidR="00ED7B11" w:rsidRPr="006D10A7" w14:paraId="3B536937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71CC" w14:textId="1C9E721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7F2A" w14:textId="59E54456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Любанское городское поселение</w:t>
            </w:r>
          </w:p>
        </w:tc>
      </w:tr>
      <w:tr w:rsidR="00ED7B11" w:rsidRPr="006D10A7" w14:paraId="47C50F9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3FAC" w14:textId="5D96574B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510D" w14:textId="6BFADF92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Никольское городское поселение</w:t>
            </w:r>
          </w:p>
        </w:tc>
      </w:tr>
      <w:tr w:rsidR="00ED7B11" w:rsidRPr="006D10A7" w14:paraId="4CC069F0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46368" w14:textId="01F804F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6C2A" w14:textId="020B6A44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Нурминское сельское поселение</w:t>
            </w:r>
          </w:p>
        </w:tc>
      </w:tr>
      <w:tr w:rsidR="00ED7B11" w:rsidRPr="006D10A7" w14:paraId="5A92A10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FE7F" w14:textId="760D490A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0D99" w14:textId="097BFFA3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Рябовское городское поселение</w:t>
            </w:r>
          </w:p>
        </w:tc>
      </w:tr>
      <w:tr w:rsidR="00ED7B11" w:rsidRPr="006D10A7" w14:paraId="130E65E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E8A6" w14:textId="3A8EDD20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0C1B" w14:textId="664B9209" w:rsidR="00ED7B11" w:rsidRPr="00ED7B11" w:rsidRDefault="00ED7B11" w:rsidP="00ED7B11">
            <w:pPr>
              <w:rPr>
                <w:color w:val="000000"/>
              </w:rPr>
            </w:pPr>
            <w:r w:rsidRPr="00ED7B11">
              <w:rPr>
                <w:color w:val="000000"/>
              </w:rPr>
              <w:t>Тельмановское городское поселение</w:t>
            </w:r>
          </w:p>
        </w:tc>
      </w:tr>
      <w:tr w:rsidR="00ED7B11" w:rsidRPr="006D10A7" w14:paraId="78D7D5FA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89062" w14:textId="1A772CF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D94B" w14:textId="6E291150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Тосненское городское поселение</w:t>
            </w:r>
          </w:p>
        </w:tc>
      </w:tr>
      <w:tr w:rsidR="00ED7B11" w:rsidRPr="006D10A7" w14:paraId="340A7C16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DFD2" w14:textId="236833C9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227B" w14:textId="1F1CEE9C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Трубникоборское сельское поселение</w:t>
            </w:r>
          </w:p>
        </w:tc>
      </w:tr>
      <w:tr w:rsidR="00ED7B11" w:rsidRPr="006D10A7" w14:paraId="49E06033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22B3" w14:textId="2EF71571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E42C" w14:textId="5448777C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Ульяновское городское поселение</w:t>
            </w:r>
          </w:p>
        </w:tc>
      </w:tr>
      <w:tr w:rsidR="00ED7B11" w:rsidRPr="006D10A7" w14:paraId="663921FC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753E0" w14:textId="171E2A9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9FED" w14:textId="72BCBEBA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Федоровское сельское поселение</w:t>
            </w:r>
          </w:p>
        </w:tc>
      </w:tr>
      <w:tr w:rsidR="00ED7B11" w:rsidRPr="006D10A7" w14:paraId="0B02C321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A70D" w14:textId="38B1C467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63C9" w14:textId="25B9304C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Форносовское городское поселение</w:t>
            </w:r>
          </w:p>
        </w:tc>
      </w:tr>
      <w:tr w:rsidR="00ED7B11" w:rsidRPr="006D10A7" w14:paraId="29FCC1D9" w14:textId="7777777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89CE" w14:textId="2D700466" w:rsidR="00ED7B11" w:rsidRPr="006D10A7" w:rsidRDefault="00ED7B11" w:rsidP="00ED7B11">
            <w:pPr>
              <w:jc w:val="center"/>
              <w:rPr>
                <w:color w:val="000000"/>
              </w:rPr>
            </w:pPr>
            <w:r w:rsidRPr="00493256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5BE2" w14:textId="7A2765B8" w:rsidR="00ED7B11" w:rsidRPr="006D10A7" w:rsidRDefault="00ED7B11" w:rsidP="00ED7B11">
            <w:pPr>
              <w:rPr>
                <w:color w:val="000000"/>
              </w:rPr>
            </w:pPr>
            <w:r w:rsidRPr="00493256">
              <w:rPr>
                <w:color w:val="000000"/>
              </w:rPr>
              <w:t>Шапкинское сельское поселение</w:t>
            </w:r>
          </w:p>
        </w:tc>
      </w:tr>
    </w:tbl>
    <w:p w14:paraId="60A56604" w14:textId="77777777" w:rsidR="00AC1785" w:rsidRPr="006D10A7" w:rsidRDefault="00AC1785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14:paraId="44478C88" w14:textId="77777777" w:rsidR="002701E1" w:rsidRPr="006D10A7" w:rsidRDefault="002701E1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14:paraId="07E71886" w14:textId="77777777" w:rsidR="002701E1" w:rsidRPr="006D10A7" w:rsidRDefault="002701E1" w:rsidP="006D10A7">
      <w:pPr>
        <w:sectPr w:rsidR="002701E1" w:rsidRPr="006D10A7" w:rsidSect="007C34F8">
          <w:pgSz w:w="11906" w:h="16838"/>
          <w:pgMar w:top="851" w:right="849" w:bottom="567" w:left="1560" w:header="288" w:footer="447" w:gutter="0"/>
          <w:pgNumType w:start="26"/>
          <w:cols w:space="720"/>
          <w:docGrid w:linePitch="326"/>
        </w:sectPr>
      </w:pPr>
    </w:p>
    <w:p w14:paraId="47A47B5C" w14:textId="77777777" w:rsidR="002701E1" w:rsidRPr="006D10A7" w:rsidRDefault="002701E1" w:rsidP="006D10A7">
      <w:pPr>
        <w:spacing w:line="259" w:lineRule="auto"/>
        <w:jc w:val="right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lastRenderedPageBreak/>
        <w:t>Приложение №3</w:t>
      </w:r>
    </w:p>
    <w:p w14:paraId="0C1D587C" w14:textId="23BF0770" w:rsidR="002701E1" w:rsidRPr="006D10A7" w:rsidRDefault="002E4A64" w:rsidP="006D10A7">
      <w:pPr>
        <w:ind w:firstLine="561"/>
        <w:jc w:val="right"/>
        <w:outlineLvl w:val="0"/>
        <w:rPr>
          <w:b/>
          <w:kern w:val="36"/>
        </w:rPr>
      </w:pPr>
      <w:r w:rsidRPr="002E4A64">
        <w:rPr>
          <w:b/>
          <w:kern w:val="36"/>
        </w:rPr>
        <w:t>к Извещению № 27ЛО/2</w:t>
      </w:r>
      <w:r>
        <w:rPr>
          <w:b/>
          <w:kern w:val="36"/>
        </w:rPr>
        <w:t>025 от «____» ___________2025 г</w:t>
      </w:r>
      <w:r w:rsidR="00C70C3D" w:rsidRPr="006D10A7">
        <w:rPr>
          <w:b/>
          <w:kern w:val="36"/>
        </w:rPr>
        <w:t>.</w:t>
      </w:r>
    </w:p>
    <w:p w14:paraId="5CD83B47" w14:textId="77777777" w:rsidR="002701E1" w:rsidRPr="006D10A7" w:rsidRDefault="002701E1" w:rsidP="006D10A7">
      <w:pPr>
        <w:ind w:firstLine="561"/>
        <w:jc w:val="right"/>
        <w:outlineLvl w:val="0"/>
        <w:rPr>
          <w:kern w:val="36"/>
        </w:rPr>
      </w:pPr>
      <w:r w:rsidRPr="006D10A7">
        <w:rPr>
          <w:kern w:val="36"/>
        </w:rPr>
        <w:t>(рекомендуемая форма)</w:t>
      </w:r>
    </w:p>
    <w:p w14:paraId="6E66EF67" w14:textId="77777777" w:rsidR="002701E1" w:rsidRPr="006D10A7" w:rsidRDefault="002701E1" w:rsidP="006D10A7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14:paraId="7DFB2FBC" w14:textId="77777777" w:rsidR="002701E1" w:rsidRPr="006D10A7" w:rsidRDefault="002B22E1" w:rsidP="006D10A7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 w:rsidRPr="006D10A7">
        <w:rPr>
          <w:rFonts w:eastAsia="Calibri"/>
          <w:b/>
          <w:bCs/>
          <w:color w:val="000000"/>
          <w:lang w:eastAsia="en-US"/>
        </w:rPr>
        <w:t>З</w:t>
      </w:r>
      <w:r w:rsidR="002701E1" w:rsidRPr="006D10A7">
        <w:rPr>
          <w:rFonts w:eastAsia="Calibri"/>
          <w:b/>
          <w:bCs/>
          <w:color w:val="000000"/>
          <w:lang w:eastAsia="en-US"/>
        </w:rPr>
        <w:t xml:space="preserve">аявка </w:t>
      </w:r>
    </w:p>
    <w:p w14:paraId="2863401A" w14:textId="77777777" w:rsidR="002701E1" w:rsidRPr="006D10A7" w:rsidRDefault="002701E1" w:rsidP="006D10A7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6D10A7">
        <w:rPr>
          <w:rFonts w:eastAsia="Calibri"/>
          <w:b/>
          <w:bCs/>
          <w:color w:val="000000"/>
          <w:lang w:eastAsia="en-US"/>
        </w:rPr>
        <w:t>на участие в конкурсе по отбору российской кредитной организации для открытия счетов НО «Фонд капитального ремонта Ленинградской области»</w:t>
      </w:r>
    </w:p>
    <w:p w14:paraId="029EE237" w14:textId="77777777" w:rsidR="002701E1" w:rsidRPr="006D10A7" w:rsidRDefault="002701E1" w:rsidP="006D10A7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6D10A7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14:paraId="2459175F" w14:textId="342BEA7A" w:rsidR="002701E1" w:rsidRPr="006D10A7" w:rsidRDefault="002701E1" w:rsidP="006D10A7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Изучив Извещение </w:t>
      </w:r>
      <w:r w:rsidR="00C70C3D" w:rsidRPr="006D10A7">
        <w:rPr>
          <w:rFonts w:eastAsia="Calibri"/>
          <w:lang w:eastAsia="en-US"/>
        </w:rPr>
        <w:t xml:space="preserve">№ </w:t>
      </w:r>
      <w:r w:rsidR="002E4A64">
        <w:rPr>
          <w:rFonts w:eastAsia="Calibri"/>
          <w:lang w:eastAsia="en-US"/>
        </w:rPr>
        <w:t>27</w:t>
      </w:r>
      <w:r w:rsidR="00C70C3D" w:rsidRPr="006D10A7">
        <w:rPr>
          <w:rFonts w:eastAsia="Calibri"/>
          <w:lang w:eastAsia="en-US"/>
        </w:rPr>
        <w:t>ЛО/202</w:t>
      </w:r>
      <w:r w:rsidR="002E4A64">
        <w:rPr>
          <w:rFonts w:eastAsia="Calibri"/>
          <w:lang w:eastAsia="en-US"/>
        </w:rPr>
        <w:t>5</w:t>
      </w:r>
      <w:r w:rsidR="00C70C3D" w:rsidRPr="006D10A7">
        <w:rPr>
          <w:rFonts w:eastAsia="Calibri"/>
          <w:lang w:eastAsia="en-US"/>
        </w:rPr>
        <w:t xml:space="preserve"> от «</w:t>
      </w:r>
      <w:r w:rsidR="00B66A65">
        <w:rPr>
          <w:rFonts w:eastAsia="Calibri"/>
          <w:lang w:eastAsia="en-US"/>
        </w:rPr>
        <w:t>__</w:t>
      </w:r>
      <w:r w:rsidR="00C70C3D" w:rsidRPr="006D10A7">
        <w:rPr>
          <w:rFonts w:eastAsia="Calibri"/>
          <w:lang w:eastAsia="en-US"/>
        </w:rPr>
        <w:t>»</w:t>
      </w:r>
      <w:r w:rsidR="0064738E" w:rsidRPr="006D10A7">
        <w:rPr>
          <w:rFonts w:eastAsia="Calibri"/>
          <w:lang w:eastAsia="en-US"/>
        </w:rPr>
        <w:t xml:space="preserve"> </w:t>
      </w:r>
      <w:r w:rsidR="00B66A65">
        <w:rPr>
          <w:rFonts w:eastAsia="Calibri"/>
          <w:lang w:eastAsia="en-US"/>
        </w:rPr>
        <w:t>_______________</w:t>
      </w:r>
      <w:r w:rsidR="0064738E" w:rsidRPr="006D10A7">
        <w:rPr>
          <w:rFonts w:eastAsia="Calibri"/>
          <w:lang w:eastAsia="en-US"/>
        </w:rPr>
        <w:t xml:space="preserve"> </w:t>
      </w:r>
      <w:r w:rsidR="00C70C3D" w:rsidRPr="006D10A7">
        <w:rPr>
          <w:rFonts w:eastAsia="Calibri"/>
          <w:lang w:eastAsia="en-US"/>
        </w:rPr>
        <w:t>202</w:t>
      </w:r>
      <w:r w:rsidR="002E4A64">
        <w:rPr>
          <w:rFonts w:eastAsia="Calibri"/>
          <w:lang w:eastAsia="en-US"/>
        </w:rPr>
        <w:t>5</w:t>
      </w:r>
      <w:r w:rsidR="00C70C3D" w:rsidRPr="006D10A7">
        <w:rPr>
          <w:rFonts w:eastAsia="Calibri"/>
          <w:lang w:eastAsia="en-US"/>
        </w:rPr>
        <w:t xml:space="preserve"> г.</w:t>
      </w:r>
      <w:r w:rsidRPr="006D10A7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14:paraId="08E2649E" w14:textId="77777777" w:rsidR="002701E1" w:rsidRPr="006D10A7" w:rsidRDefault="007A7FF6" w:rsidP="006D10A7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</w:t>
      </w:r>
      <w:r w:rsidR="0081358D" w:rsidRPr="006D10A7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6D10A7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 w:rsidRPr="006D10A7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6D10A7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14:paraId="703AC85A" w14:textId="77777777" w:rsidR="002701E1" w:rsidRPr="006D10A7" w:rsidRDefault="002701E1" w:rsidP="006D10A7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14:paraId="1A25256D" w14:textId="77777777" w:rsidR="002701E1" w:rsidRPr="006D10A7" w:rsidRDefault="002701E1" w:rsidP="006D10A7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14:paraId="1E197C79" w14:textId="77777777" w:rsidR="002701E1" w:rsidRPr="006D10A7" w:rsidRDefault="002701E1" w:rsidP="006D10A7">
      <w:pPr>
        <w:autoSpaceDE w:val="0"/>
        <w:spacing w:after="160" w:line="259" w:lineRule="auto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14:paraId="52C8F86F" w14:textId="77777777" w:rsidR="002701E1" w:rsidRPr="006D10A7" w:rsidRDefault="002701E1" w:rsidP="006D10A7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_______________________________________________________________________________,</w:t>
      </w:r>
    </w:p>
    <w:p w14:paraId="02EFA94C" w14:textId="77777777" w:rsidR="002701E1" w:rsidRPr="006D10A7" w:rsidRDefault="002701E1" w:rsidP="006D10A7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14:paraId="3F3E7C76" w14:textId="77777777" w:rsidR="002701E1" w:rsidRPr="006D10A7" w:rsidRDefault="002701E1" w:rsidP="006D10A7">
      <w:pPr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сообщает о согласии участвовать в конкурсе по отбору российской кредитной организации для открытия счетов НО «Фонд капитального ремонта Ленинградской области»</w:t>
      </w:r>
      <w:r w:rsidRPr="006D10A7" w:rsidDel="00097EDE">
        <w:rPr>
          <w:rFonts w:eastAsia="Calibri"/>
          <w:lang w:eastAsia="en-US"/>
        </w:rPr>
        <w:t>.</w:t>
      </w:r>
    </w:p>
    <w:p w14:paraId="5B398905" w14:textId="77777777" w:rsidR="002701E1" w:rsidRPr="006D10A7" w:rsidRDefault="002701E1" w:rsidP="006D10A7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14:paraId="494A609A" w14:textId="77777777" w:rsidR="002701E1" w:rsidRPr="006D10A7" w:rsidRDefault="002701E1" w:rsidP="006D10A7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14:paraId="4568E157" w14:textId="77777777" w:rsidR="002701E1" w:rsidRPr="006D10A7" w:rsidRDefault="002701E1" w:rsidP="006D10A7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6D10A7" w14:paraId="18CC7A28" w14:textId="77777777" w:rsidTr="00F12FD0">
        <w:tc>
          <w:tcPr>
            <w:tcW w:w="9634" w:type="dxa"/>
            <w:shd w:val="clear" w:color="auto" w:fill="auto"/>
          </w:tcPr>
          <w:p w14:paraId="6399A7EF" w14:textId="77777777" w:rsidR="002701E1" w:rsidRPr="006D10A7" w:rsidRDefault="00C70C3D" w:rsidP="006D10A7">
            <w:pPr>
              <w:autoSpaceDE w:val="0"/>
              <w:spacing w:line="259" w:lineRule="auto"/>
              <w:jc w:val="both"/>
              <w:rPr>
                <w:rFonts w:eastAsia="Calibri"/>
                <w:i/>
                <w:lang w:eastAsia="en-US"/>
              </w:rPr>
            </w:pPr>
            <w:r w:rsidRPr="006D10A7">
              <w:rPr>
                <w:rFonts w:eastAsia="Calibri"/>
                <w:i/>
                <w:lang w:eastAsia="en-US"/>
              </w:rPr>
              <w:t>*размер процентной ставки по договору банковского счета, выраженный произведением ключевой ставки Банка России (КсБР) на поправочный коэффициент (Кп) ____ (прописью), % годовых</w:t>
            </w:r>
          </w:p>
        </w:tc>
      </w:tr>
    </w:tbl>
    <w:p w14:paraId="77770D72" w14:textId="77777777" w:rsidR="002701E1" w:rsidRPr="006D10A7" w:rsidRDefault="002701E1" w:rsidP="006D10A7">
      <w:pPr>
        <w:autoSpaceDE w:val="0"/>
        <w:spacing w:line="259" w:lineRule="auto"/>
        <w:rPr>
          <w:rFonts w:eastAsia="Calibri"/>
          <w:lang w:eastAsia="en-US"/>
        </w:rPr>
      </w:pPr>
    </w:p>
    <w:p w14:paraId="2D4BC21B" w14:textId="77777777" w:rsidR="002701E1" w:rsidRPr="006D10A7" w:rsidRDefault="00C70C3D" w:rsidP="006D10A7">
      <w:pPr>
        <w:autoSpaceDE w:val="0"/>
        <w:spacing w:line="259" w:lineRule="auto"/>
        <w:ind w:firstLine="708"/>
        <w:jc w:val="both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*Участник конкурса предоставляет предложение о размере ставки начисления процентов на ежедневные остатки по счетам регионального оператора в виде поправочного коэффициента к ключевой ставке Банка России. Начисление процентов осуществляется ежедневно на сумму остатка, числящегося на начало операционного дня c учетом ключевой ставки Банка России, действующей на день начисления процентов. Проценты 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14:paraId="4E624AAB" w14:textId="77777777" w:rsidR="00C70C3D" w:rsidRPr="006D10A7" w:rsidRDefault="00C70C3D" w:rsidP="006D10A7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14:paraId="2BD75930" w14:textId="77777777"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14:paraId="7F8562D2" w14:textId="77777777"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14:paraId="3B2D1111" w14:textId="77777777" w:rsidR="002701E1" w:rsidRPr="006D10A7" w:rsidRDefault="002701E1" w:rsidP="006D10A7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14:paraId="4AF49FE7" w14:textId="77777777" w:rsidR="002701E1" w:rsidRPr="006D10A7" w:rsidRDefault="002701E1" w:rsidP="006D10A7">
      <w:pPr>
        <w:autoSpaceDE w:val="0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14:paraId="25A73BE2" w14:textId="77777777"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14:paraId="1BB11436" w14:textId="77777777"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</w:p>
    <w:p w14:paraId="73611D8D" w14:textId="77777777" w:rsidR="002701E1" w:rsidRPr="006D10A7" w:rsidRDefault="002701E1" w:rsidP="006D10A7">
      <w:pPr>
        <w:autoSpaceDE w:val="0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_____________________________________________________________________________</w:t>
      </w:r>
    </w:p>
    <w:p w14:paraId="6FB7A46E" w14:textId="77777777" w:rsidR="002701E1" w:rsidRPr="006D10A7" w:rsidRDefault="002701E1" w:rsidP="006D10A7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14:paraId="732BF3B0" w14:textId="77777777" w:rsidR="002701E1" w:rsidRPr="006D10A7" w:rsidRDefault="002701E1" w:rsidP="006D10A7">
      <w:pPr>
        <w:autoSpaceDE w:val="0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lastRenderedPageBreak/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14:paraId="78309E25" w14:textId="77777777"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5. Настоящим гарантируем достоверность представленной нами в конкурсной заявке информации. </w:t>
      </w:r>
    </w:p>
    <w:p w14:paraId="7C2FF157" w14:textId="77777777"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14:paraId="564A9934" w14:textId="77777777" w:rsidR="002701E1" w:rsidRPr="006D10A7" w:rsidRDefault="002701E1" w:rsidP="006D10A7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lang w:eastAsia="en-US"/>
        </w:rPr>
        <w:t>(</w:t>
      </w:r>
      <w:r w:rsidRPr="006D10A7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6D10A7">
        <w:rPr>
          <w:rFonts w:eastAsia="Calibri"/>
          <w:i/>
          <w:sz w:val="20"/>
          <w:szCs w:val="20"/>
          <w:lang w:val="en-US" w:eastAsia="en-US"/>
        </w:rPr>
        <w:t>email</w:t>
      </w:r>
      <w:r w:rsidRPr="006D10A7">
        <w:rPr>
          <w:rFonts w:eastAsia="Calibri"/>
          <w:i/>
          <w:sz w:val="20"/>
          <w:szCs w:val="20"/>
          <w:lang w:eastAsia="en-US"/>
        </w:rPr>
        <w:t>)</w:t>
      </w:r>
    </w:p>
    <w:p w14:paraId="06E450D0" w14:textId="77777777"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14:paraId="7FFCE4C5" w14:textId="77777777" w:rsidR="002701E1" w:rsidRPr="006D10A7" w:rsidRDefault="002701E1" w:rsidP="006D10A7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с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14:paraId="23E15606" w14:textId="77777777" w:rsidR="002701E1" w:rsidRPr="006D10A7" w:rsidRDefault="002701E1" w:rsidP="006D10A7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с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14:paraId="16ADF2C8" w14:textId="77777777" w:rsidR="002701E1" w:rsidRPr="006D10A7" w:rsidRDefault="002701E1" w:rsidP="006D10A7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14:paraId="2A47AAE4" w14:textId="77777777" w:rsidR="002701E1" w:rsidRPr="006D10A7" w:rsidRDefault="002701E1" w:rsidP="006D10A7">
      <w:pPr>
        <w:tabs>
          <w:tab w:val="left" w:pos="975"/>
        </w:tabs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6D10A7" w14:paraId="616F1B48" w14:textId="77777777" w:rsidTr="0081358D">
        <w:trPr>
          <w:trHeight w:val="125"/>
        </w:trPr>
        <w:tc>
          <w:tcPr>
            <w:tcW w:w="5637" w:type="dxa"/>
            <w:shd w:val="clear" w:color="auto" w:fill="auto"/>
          </w:tcPr>
          <w:p w14:paraId="1A73A434" w14:textId="77777777" w:rsidR="002701E1" w:rsidRPr="006D10A7" w:rsidRDefault="002701E1" w:rsidP="006D10A7">
            <w:pPr>
              <w:autoSpaceDE w:val="0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6D10A7" w14:paraId="237697AB" w14:textId="77777777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E76826D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6D10A7" w14:paraId="241A17E6" w14:textId="77777777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A54F91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14:paraId="3BEA3C5A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6D10A7" w14:paraId="0441737D" w14:textId="77777777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1385CF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14:paraId="400112F7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6D10A7" w14:paraId="461A21B1" w14:textId="77777777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F82926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14:paraId="144F6D20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6D10A7" w14:paraId="44B79D4B" w14:textId="77777777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38B5E90" w14:textId="77777777" w:rsidR="002701E1" w:rsidRPr="006D10A7" w:rsidRDefault="002701E1" w:rsidP="006D10A7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6D10A7" w14:paraId="2C030107" w14:textId="77777777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1A1E23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6D10A7" w14:paraId="0322E6C3" w14:textId="77777777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A4B3AFE" w14:textId="77777777" w:rsidR="002701E1" w:rsidRPr="006D10A7" w:rsidRDefault="002701E1" w:rsidP="006D10A7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6D10A7" w14:paraId="06AD05CF" w14:textId="77777777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FB7B10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6D10A7" w14:paraId="2FD96161" w14:textId="77777777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C49D75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6D10A7" w14:paraId="6FDCC982" w14:textId="77777777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7991D7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6D10A7" w14:paraId="1075758B" w14:textId="77777777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14:paraId="042B695B" w14:textId="77777777" w:rsidR="002701E1" w:rsidRPr="006D10A7" w:rsidRDefault="002701E1" w:rsidP="006D10A7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10A7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6D10A7" w14:paraId="607C992F" w14:textId="77777777" w:rsidTr="0081358D">
        <w:trPr>
          <w:trHeight w:val="457"/>
        </w:trPr>
        <w:tc>
          <w:tcPr>
            <w:tcW w:w="5637" w:type="dxa"/>
            <w:shd w:val="clear" w:color="auto" w:fill="auto"/>
          </w:tcPr>
          <w:p w14:paraId="052B12CB" w14:textId="77777777"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М.П.</w:t>
            </w:r>
          </w:p>
        </w:tc>
      </w:tr>
    </w:tbl>
    <w:p w14:paraId="270D9D0E" w14:textId="77777777" w:rsidR="002701E1" w:rsidRPr="006D10A7" w:rsidRDefault="002701E1" w:rsidP="006D10A7">
      <w:pPr>
        <w:spacing w:line="276" w:lineRule="auto"/>
        <w:jc w:val="right"/>
        <w:rPr>
          <w:rFonts w:eastAsia="Calibri"/>
          <w:b/>
          <w:lang w:eastAsia="en-US"/>
        </w:rPr>
      </w:pPr>
    </w:p>
    <w:p w14:paraId="504EFB06" w14:textId="77777777" w:rsidR="002701E1" w:rsidRPr="006D10A7" w:rsidRDefault="002701E1" w:rsidP="006D10A7">
      <w:pPr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br w:type="page"/>
      </w:r>
    </w:p>
    <w:p w14:paraId="01010653" w14:textId="77777777" w:rsidR="002701E1" w:rsidRPr="006D10A7" w:rsidRDefault="002701E1" w:rsidP="006D10A7">
      <w:pPr>
        <w:spacing w:line="276" w:lineRule="auto"/>
        <w:jc w:val="right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lastRenderedPageBreak/>
        <w:t>Приложение № 4</w:t>
      </w:r>
    </w:p>
    <w:p w14:paraId="728D1792" w14:textId="77777777" w:rsidR="002E4A64" w:rsidRPr="006D10A7" w:rsidRDefault="002E4A64" w:rsidP="002E4A64">
      <w:pPr>
        <w:ind w:firstLine="561"/>
        <w:jc w:val="right"/>
        <w:outlineLvl w:val="0"/>
        <w:rPr>
          <w:b/>
          <w:kern w:val="36"/>
        </w:rPr>
      </w:pPr>
      <w:r w:rsidRPr="006D10A7">
        <w:rPr>
          <w:b/>
          <w:kern w:val="36"/>
        </w:rPr>
        <w:t>к Извещению № 2</w:t>
      </w:r>
      <w:r>
        <w:rPr>
          <w:b/>
          <w:kern w:val="36"/>
        </w:rPr>
        <w:t>7</w:t>
      </w:r>
      <w:r w:rsidRPr="006D10A7">
        <w:rPr>
          <w:b/>
          <w:kern w:val="36"/>
        </w:rPr>
        <w:t>ЛО/202</w:t>
      </w:r>
      <w:r>
        <w:rPr>
          <w:b/>
          <w:kern w:val="36"/>
        </w:rPr>
        <w:t>5</w:t>
      </w:r>
      <w:r w:rsidRPr="006D10A7">
        <w:rPr>
          <w:b/>
          <w:kern w:val="36"/>
        </w:rPr>
        <w:t xml:space="preserve"> от «</w:t>
      </w:r>
      <w:r>
        <w:rPr>
          <w:b/>
          <w:kern w:val="36"/>
        </w:rPr>
        <w:t>____</w:t>
      </w:r>
      <w:r w:rsidRPr="006D10A7">
        <w:rPr>
          <w:b/>
          <w:kern w:val="36"/>
        </w:rPr>
        <w:t>»</w:t>
      </w:r>
      <w:r>
        <w:rPr>
          <w:b/>
          <w:kern w:val="36"/>
        </w:rPr>
        <w:t xml:space="preserve"> ___________</w:t>
      </w:r>
      <w:r w:rsidRPr="006D10A7">
        <w:rPr>
          <w:b/>
          <w:kern w:val="36"/>
        </w:rPr>
        <w:t>202</w:t>
      </w:r>
      <w:r>
        <w:rPr>
          <w:b/>
          <w:kern w:val="36"/>
        </w:rPr>
        <w:t>5</w:t>
      </w:r>
      <w:r w:rsidRPr="006D10A7">
        <w:rPr>
          <w:b/>
          <w:kern w:val="36"/>
        </w:rPr>
        <w:t xml:space="preserve"> г.</w:t>
      </w:r>
    </w:p>
    <w:p w14:paraId="354C8CCC" w14:textId="29CE2B9C" w:rsidR="002701E1" w:rsidRPr="006D10A7" w:rsidRDefault="002E4A64" w:rsidP="002E4A64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6D10A7">
        <w:rPr>
          <w:kern w:val="36"/>
        </w:rPr>
        <w:t xml:space="preserve"> </w:t>
      </w:r>
      <w:r w:rsidR="002701E1" w:rsidRPr="006D10A7">
        <w:rPr>
          <w:kern w:val="36"/>
        </w:rPr>
        <w:t>(рекомендуемая форма)</w:t>
      </w:r>
    </w:p>
    <w:p w14:paraId="54C24942" w14:textId="77777777" w:rsidR="002701E1" w:rsidRPr="006D10A7" w:rsidRDefault="002701E1" w:rsidP="006D10A7">
      <w:pPr>
        <w:spacing w:after="160" w:line="276" w:lineRule="auto"/>
        <w:rPr>
          <w:rFonts w:eastAsia="Calibri"/>
          <w:lang w:eastAsia="en-US"/>
        </w:rPr>
      </w:pPr>
    </w:p>
    <w:p w14:paraId="3C8154B0" w14:textId="77777777" w:rsidR="002701E1" w:rsidRPr="006D10A7" w:rsidRDefault="002701E1" w:rsidP="006D10A7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14:paraId="489AAEB7" w14:textId="77777777" w:rsidR="002701E1" w:rsidRPr="006D10A7" w:rsidRDefault="002701E1" w:rsidP="006D10A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D10A7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14:paraId="712D86F5" w14:textId="77777777" w:rsidR="002701E1" w:rsidRPr="006D10A7" w:rsidRDefault="002701E1" w:rsidP="006D10A7">
      <w:pPr>
        <w:jc w:val="center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14:paraId="7A9F5518" w14:textId="77777777" w:rsidR="002701E1" w:rsidRPr="006D10A7" w:rsidRDefault="002701E1" w:rsidP="006D10A7">
      <w:pPr>
        <w:jc w:val="center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t xml:space="preserve">по отбору российской кредитной организации для открытия счетов </w:t>
      </w:r>
      <w:r w:rsidRPr="006D10A7">
        <w:rPr>
          <w:rFonts w:eastAsia="Calibri"/>
          <w:b/>
          <w:lang w:eastAsia="en-US"/>
        </w:rPr>
        <w:br/>
        <w:t>НО «Фонд капитального ремонта Ленинградской области»</w:t>
      </w:r>
    </w:p>
    <w:p w14:paraId="4D906FBB" w14:textId="17788C9C" w:rsidR="00BD77F6" w:rsidRPr="006D10A7" w:rsidRDefault="00BD77F6" w:rsidP="006D10A7">
      <w:pPr>
        <w:jc w:val="center"/>
        <w:rPr>
          <w:rFonts w:eastAsia="Calibri"/>
          <w:b/>
          <w:bCs/>
          <w:lang w:eastAsia="en-US"/>
        </w:rPr>
      </w:pPr>
      <w:r w:rsidRPr="006D10A7">
        <w:rPr>
          <w:rFonts w:eastAsia="Calibri"/>
          <w:b/>
          <w:bCs/>
          <w:lang w:eastAsia="en-US"/>
        </w:rPr>
        <w:t xml:space="preserve">(Извещение </w:t>
      </w:r>
      <w:r w:rsidR="00C70C3D" w:rsidRPr="006D10A7">
        <w:rPr>
          <w:rFonts w:eastAsia="Calibri"/>
          <w:b/>
          <w:bCs/>
          <w:lang w:eastAsia="en-US"/>
        </w:rPr>
        <w:t xml:space="preserve">№ </w:t>
      </w:r>
      <w:r w:rsidR="002E4A64" w:rsidRPr="006D10A7">
        <w:rPr>
          <w:b/>
          <w:kern w:val="36"/>
        </w:rPr>
        <w:t>2</w:t>
      </w:r>
      <w:r w:rsidR="002E4A64">
        <w:rPr>
          <w:b/>
          <w:kern w:val="36"/>
        </w:rPr>
        <w:t>7</w:t>
      </w:r>
      <w:r w:rsidR="002E4A64" w:rsidRPr="006D10A7">
        <w:rPr>
          <w:b/>
          <w:kern w:val="36"/>
        </w:rPr>
        <w:t>ЛО/202</w:t>
      </w:r>
      <w:r w:rsidR="002E4A64">
        <w:rPr>
          <w:b/>
          <w:kern w:val="36"/>
        </w:rPr>
        <w:t>5</w:t>
      </w:r>
      <w:r w:rsidR="002E4A64" w:rsidRPr="006D10A7">
        <w:rPr>
          <w:b/>
          <w:kern w:val="36"/>
        </w:rPr>
        <w:t xml:space="preserve"> от «</w:t>
      </w:r>
      <w:r w:rsidR="002E4A64">
        <w:rPr>
          <w:b/>
          <w:kern w:val="36"/>
        </w:rPr>
        <w:t>____</w:t>
      </w:r>
      <w:r w:rsidR="002E4A64" w:rsidRPr="006D10A7">
        <w:rPr>
          <w:b/>
          <w:kern w:val="36"/>
        </w:rPr>
        <w:t>»</w:t>
      </w:r>
      <w:r w:rsidR="002E4A64">
        <w:rPr>
          <w:b/>
          <w:kern w:val="36"/>
        </w:rPr>
        <w:t xml:space="preserve"> ___________</w:t>
      </w:r>
      <w:r w:rsidR="002E4A64" w:rsidRPr="006D10A7">
        <w:rPr>
          <w:b/>
          <w:kern w:val="36"/>
        </w:rPr>
        <w:t>202</w:t>
      </w:r>
      <w:r w:rsidR="002E4A64">
        <w:rPr>
          <w:b/>
          <w:kern w:val="36"/>
        </w:rPr>
        <w:t>5</w:t>
      </w:r>
      <w:r w:rsidR="002E4A64" w:rsidRPr="006D10A7">
        <w:rPr>
          <w:b/>
          <w:kern w:val="36"/>
        </w:rPr>
        <w:t xml:space="preserve"> г.</w:t>
      </w:r>
      <w:r w:rsidRPr="006D10A7">
        <w:rPr>
          <w:rFonts w:eastAsia="Calibri"/>
          <w:b/>
          <w:bCs/>
          <w:lang w:eastAsia="en-US"/>
        </w:rPr>
        <w:t>)</w:t>
      </w:r>
    </w:p>
    <w:p w14:paraId="391B3612" w14:textId="77777777" w:rsidR="002701E1" w:rsidRPr="006D10A7" w:rsidRDefault="002701E1" w:rsidP="006D10A7">
      <w:pPr>
        <w:jc w:val="center"/>
        <w:rPr>
          <w:rFonts w:eastAsia="Calibri"/>
          <w:b/>
          <w:bCs/>
          <w:lang w:eastAsia="en-US"/>
        </w:rPr>
      </w:pPr>
    </w:p>
    <w:p w14:paraId="63F621E9" w14:textId="77777777" w:rsidR="002701E1" w:rsidRPr="006D10A7" w:rsidRDefault="002701E1" w:rsidP="006D10A7">
      <w:pPr>
        <w:spacing w:line="276" w:lineRule="auto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Настоящим _____________________________________________________________________</w:t>
      </w:r>
    </w:p>
    <w:p w14:paraId="747FCB85" w14:textId="77777777" w:rsidR="002701E1" w:rsidRPr="006D10A7" w:rsidRDefault="002701E1" w:rsidP="006D10A7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14:paraId="65AFB263" w14:textId="77777777" w:rsidR="002701E1" w:rsidRPr="006D10A7" w:rsidRDefault="002701E1" w:rsidP="006D10A7">
      <w:pPr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подтверждает, что для участия в конкурсе по отбору российской кредитной организации для открытия счетов НО «Фонд капитального ремонта Ленинградской области» нами направляются нижеперечисленные документы:</w:t>
      </w:r>
    </w:p>
    <w:p w14:paraId="205B7096" w14:textId="77777777" w:rsidR="002701E1" w:rsidRPr="006D10A7" w:rsidRDefault="002701E1" w:rsidP="006D10A7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6D10A7" w14:paraId="09ACAC86" w14:textId="77777777" w:rsidTr="0081358D">
        <w:tc>
          <w:tcPr>
            <w:tcW w:w="800" w:type="dxa"/>
            <w:shd w:val="clear" w:color="000000" w:fill="auto"/>
            <w:vAlign w:val="center"/>
          </w:tcPr>
          <w:p w14:paraId="6EFADE31" w14:textId="77777777"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14:paraId="292AE461" w14:textId="77777777"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Наименование</w:t>
            </w:r>
            <w:r w:rsidRPr="006D10A7">
              <w:rPr>
                <w:rFonts w:eastAsia="Calibri"/>
                <w:b/>
                <w:lang w:val="en-US" w:eastAsia="en-US"/>
              </w:rPr>
              <w:t xml:space="preserve"> </w:t>
            </w:r>
            <w:r w:rsidRPr="006D10A7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14:paraId="6D882A56" w14:textId="77777777"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Кол-во</w:t>
            </w:r>
          </w:p>
          <w:p w14:paraId="1BCD21ED" w14:textId="77777777"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14:paraId="279B3E2B" w14:textId="77777777"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6D10A7" w14:paraId="2371AE60" w14:textId="77777777" w:rsidTr="0081358D">
        <w:tc>
          <w:tcPr>
            <w:tcW w:w="800" w:type="dxa"/>
          </w:tcPr>
          <w:p w14:paraId="40634D4C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14:paraId="3C99346D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14:paraId="5C7D0EF1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14:paraId="44B3091E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14:paraId="1985CE36" w14:textId="77777777" w:rsidTr="0081358D">
        <w:tc>
          <w:tcPr>
            <w:tcW w:w="800" w:type="dxa"/>
          </w:tcPr>
          <w:p w14:paraId="5B3B509F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14:paraId="0D90C300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14:paraId="0595854F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14:paraId="5427E4EA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14:paraId="00B693B9" w14:textId="77777777" w:rsidTr="0081358D">
        <w:tc>
          <w:tcPr>
            <w:tcW w:w="800" w:type="dxa"/>
          </w:tcPr>
          <w:p w14:paraId="3D44A1FE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14:paraId="0D0765D8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14:paraId="6FDAB767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14:paraId="34BAE381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14:paraId="613EFBB1" w14:textId="77777777" w:rsidTr="0081358D">
        <w:trPr>
          <w:trHeight w:val="85"/>
        </w:trPr>
        <w:tc>
          <w:tcPr>
            <w:tcW w:w="800" w:type="dxa"/>
          </w:tcPr>
          <w:p w14:paraId="774DDB19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14:paraId="00DB4573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14:paraId="7703F310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14:paraId="6D90A60C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14:paraId="5C39561A" w14:textId="77777777" w:rsidTr="0081358D">
        <w:tc>
          <w:tcPr>
            <w:tcW w:w="800" w:type="dxa"/>
          </w:tcPr>
          <w:p w14:paraId="484A8D57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14:paraId="6F1D2CDA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14:paraId="4D4E96C3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14:paraId="5AFAA283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14:paraId="63892DFF" w14:textId="77777777" w:rsidTr="0081358D">
        <w:tc>
          <w:tcPr>
            <w:tcW w:w="800" w:type="dxa"/>
          </w:tcPr>
          <w:p w14:paraId="1EA90D79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14:paraId="56768F42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14:paraId="1D62A893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14:paraId="6CE9E1D2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14:paraId="5EFDB760" w14:textId="77777777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14:paraId="20B68174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14:paraId="1491159C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CF6CCAD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14:paraId="4316DBDE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14:paraId="6E0BA1CE" w14:textId="77777777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14:paraId="4670D503" w14:textId="77777777" w:rsidR="002701E1" w:rsidRPr="006D10A7" w:rsidRDefault="002701E1" w:rsidP="006D10A7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Всего листов</w:t>
            </w:r>
            <w:r w:rsidRPr="006D10A7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71A8A695" w14:textId="77777777"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14:paraId="4F4B4975" w14:textId="77777777" w:rsidR="002701E1" w:rsidRPr="006D10A7" w:rsidRDefault="002701E1" w:rsidP="006D10A7">
      <w:pPr>
        <w:spacing w:after="160" w:line="276" w:lineRule="auto"/>
        <w:rPr>
          <w:rFonts w:eastAsia="Calibri"/>
          <w:lang w:eastAsia="en-US"/>
        </w:rPr>
      </w:pPr>
    </w:p>
    <w:p w14:paraId="164DDD75" w14:textId="77777777" w:rsidR="002701E1" w:rsidRPr="006D10A7" w:rsidRDefault="002701E1" w:rsidP="006D10A7">
      <w:pPr>
        <w:spacing w:line="276" w:lineRule="auto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______________________</w:t>
      </w:r>
      <w:r w:rsidRPr="006D10A7">
        <w:rPr>
          <w:rFonts w:eastAsia="Calibri"/>
          <w:lang w:eastAsia="en-US"/>
        </w:rPr>
        <w:tab/>
      </w:r>
      <w:r w:rsidRPr="006D10A7">
        <w:rPr>
          <w:rFonts w:eastAsia="Calibri"/>
          <w:lang w:eastAsia="en-US"/>
        </w:rPr>
        <w:tab/>
      </w:r>
      <w:r w:rsidRPr="006D10A7">
        <w:rPr>
          <w:rFonts w:eastAsia="Calibri"/>
          <w:lang w:eastAsia="en-US"/>
        </w:rPr>
        <w:tab/>
        <w:t>_________________</w:t>
      </w:r>
      <w:r w:rsidRPr="006D10A7">
        <w:rPr>
          <w:rFonts w:eastAsia="Calibri"/>
          <w:lang w:eastAsia="en-US"/>
        </w:rPr>
        <w:tab/>
      </w:r>
      <w:r w:rsidRPr="006D10A7">
        <w:rPr>
          <w:rFonts w:eastAsia="Calibri"/>
          <w:lang w:eastAsia="en-US"/>
        </w:rPr>
        <w:tab/>
        <w:t>____________________</w:t>
      </w:r>
    </w:p>
    <w:p w14:paraId="44357DB6" w14:textId="77777777" w:rsidR="002701E1" w:rsidRPr="006D10A7" w:rsidRDefault="002701E1" w:rsidP="006D10A7">
      <w:pPr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(Должность руководителя,                                                 (подпись)                                      (Ф.И.О.)</w:t>
      </w:r>
    </w:p>
    <w:p w14:paraId="53248F66" w14:textId="77777777" w:rsidR="002701E1" w:rsidRPr="006D10A7" w:rsidRDefault="002701E1" w:rsidP="006D10A7">
      <w:pPr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14:paraId="3C9E258E" w14:textId="77777777" w:rsidR="002701E1" w:rsidRPr="006D10A7" w:rsidRDefault="002701E1" w:rsidP="006D10A7">
      <w:pPr>
        <w:spacing w:line="276" w:lineRule="auto"/>
        <w:rPr>
          <w:rFonts w:eastAsia="Calibri"/>
          <w:lang w:eastAsia="en-US"/>
        </w:rPr>
      </w:pPr>
    </w:p>
    <w:p w14:paraId="1A1388D6" w14:textId="77777777" w:rsidR="002701E1" w:rsidRPr="002701E1" w:rsidRDefault="002701E1" w:rsidP="006D10A7">
      <w:pPr>
        <w:spacing w:after="160" w:line="276" w:lineRule="auto"/>
        <w:jc w:val="center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88B36" w14:textId="77777777" w:rsidR="006D10A7" w:rsidRDefault="006D10A7">
      <w:r>
        <w:separator/>
      </w:r>
    </w:p>
  </w:endnote>
  <w:endnote w:type="continuationSeparator" w:id="0">
    <w:p w14:paraId="135F0748" w14:textId="77777777" w:rsidR="006D10A7" w:rsidRDefault="006D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30358" w14:textId="77777777" w:rsidR="006D10A7" w:rsidRDefault="006D10A7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3E941079" w14:textId="77777777" w:rsidR="006D10A7" w:rsidRDefault="006D10A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EndPr/>
    <w:sdtContent>
      <w:p w14:paraId="71D5F63C" w14:textId="77777777" w:rsidR="006D10A7" w:rsidRDefault="006D10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042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EndPr/>
    <w:sdtContent>
      <w:p w14:paraId="14DEFA68" w14:textId="77777777" w:rsidR="006D10A7" w:rsidRDefault="006D10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EndPr/>
    <w:sdtContent>
      <w:p w14:paraId="2F5E9E92" w14:textId="77777777" w:rsidR="006D10A7" w:rsidRDefault="006D10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042">
          <w:rPr>
            <w:noProof/>
          </w:rPr>
          <w:t>34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B0B73" w14:textId="77777777" w:rsidR="006D10A7" w:rsidRDefault="006D10A7">
      <w:r>
        <w:separator/>
      </w:r>
    </w:p>
  </w:footnote>
  <w:footnote w:type="continuationSeparator" w:id="0">
    <w:p w14:paraId="35EFE567" w14:textId="77777777" w:rsidR="006D10A7" w:rsidRDefault="006D1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909F" w14:textId="77777777" w:rsidR="006D10A7" w:rsidRDefault="006D10A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14:paraId="380CCE9F" w14:textId="77777777" w:rsidR="006D10A7" w:rsidRDefault="006D10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4105"/>
    <w:rsid w:val="00004E72"/>
    <w:rsid w:val="000065D0"/>
    <w:rsid w:val="00007611"/>
    <w:rsid w:val="000126A4"/>
    <w:rsid w:val="00013BFC"/>
    <w:rsid w:val="00015B38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1FA5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2ED1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00D8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742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A02"/>
    <w:rsid w:val="00220EBD"/>
    <w:rsid w:val="0022104D"/>
    <w:rsid w:val="00221271"/>
    <w:rsid w:val="00221362"/>
    <w:rsid w:val="0022254F"/>
    <w:rsid w:val="00222798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0F5A"/>
    <w:rsid w:val="00281839"/>
    <w:rsid w:val="00282C18"/>
    <w:rsid w:val="002836AB"/>
    <w:rsid w:val="002839F1"/>
    <w:rsid w:val="00283B8B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162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A64"/>
    <w:rsid w:val="002E4C6C"/>
    <w:rsid w:val="002E5CE6"/>
    <w:rsid w:val="002E6B5F"/>
    <w:rsid w:val="002E7E90"/>
    <w:rsid w:val="002E7E94"/>
    <w:rsid w:val="002F036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1A6F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AB5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06951"/>
    <w:rsid w:val="004118B4"/>
    <w:rsid w:val="00413023"/>
    <w:rsid w:val="004133C6"/>
    <w:rsid w:val="00413C07"/>
    <w:rsid w:val="00415370"/>
    <w:rsid w:val="00415DFD"/>
    <w:rsid w:val="0041642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90FBA"/>
    <w:rsid w:val="00491306"/>
    <w:rsid w:val="00491949"/>
    <w:rsid w:val="00495556"/>
    <w:rsid w:val="0049691A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20DC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4BA2"/>
    <w:rsid w:val="0053615A"/>
    <w:rsid w:val="005372F2"/>
    <w:rsid w:val="00541D06"/>
    <w:rsid w:val="00541E35"/>
    <w:rsid w:val="0054221F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11FD0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4738E"/>
    <w:rsid w:val="0065078F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A735D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0A7"/>
    <w:rsid w:val="006D1D5C"/>
    <w:rsid w:val="006D201D"/>
    <w:rsid w:val="006D20A2"/>
    <w:rsid w:val="006D3042"/>
    <w:rsid w:val="006D7396"/>
    <w:rsid w:val="006D79FC"/>
    <w:rsid w:val="006E2A9C"/>
    <w:rsid w:val="006E2A9E"/>
    <w:rsid w:val="006E56F8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58EE"/>
    <w:rsid w:val="0074694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1295"/>
    <w:rsid w:val="007B19B4"/>
    <w:rsid w:val="007B4A3E"/>
    <w:rsid w:val="007C1036"/>
    <w:rsid w:val="007C3369"/>
    <w:rsid w:val="007C34F8"/>
    <w:rsid w:val="007C3508"/>
    <w:rsid w:val="007C6F5F"/>
    <w:rsid w:val="007D20D5"/>
    <w:rsid w:val="007D233A"/>
    <w:rsid w:val="007D251A"/>
    <w:rsid w:val="007D314C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7F71DB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AED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300A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2A88"/>
    <w:rsid w:val="00882B5E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D18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483F"/>
    <w:rsid w:val="009B4AC4"/>
    <w:rsid w:val="009C11D7"/>
    <w:rsid w:val="009C4C66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495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7431"/>
    <w:rsid w:val="00A6776D"/>
    <w:rsid w:val="00A701D8"/>
    <w:rsid w:val="00A729D4"/>
    <w:rsid w:val="00A73D32"/>
    <w:rsid w:val="00A758EC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B4C"/>
    <w:rsid w:val="00AA470B"/>
    <w:rsid w:val="00AA4DF8"/>
    <w:rsid w:val="00AA6865"/>
    <w:rsid w:val="00AA7209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A49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3AEB"/>
    <w:rsid w:val="00B1517F"/>
    <w:rsid w:val="00B1577E"/>
    <w:rsid w:val="00B17F63"/>
    <w:rsid w:val="00B20CA3"/>
    <w:rsid w:val="00B22211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66507"/>
    <w:rsid w:val="00B66A65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1DF3"/>
    <w:rsid w:val="00B9218F"/>
    <w:rsid w:val="00B9237E"/>
    <w:rsid w:val="00B92582"/>
    <w:rsid w:val="00B93BCE"/>
    <w:rsid w:val="00B94FD6"/>
    <w:rsid w:val="00B95262"/>
    <w:rsid w:val="00B96668"/>
    <w:rsid w:val="00B96B23"/>
    <w:rsid w:val="00B97DD2"/>
    <w:rsid w:val="00BA0755"/>
    <w:rsid w:val="00BA6B84"/>
    <w:rsid w:val="00BA74ED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7F6"/>
    <w:rsid w:val="00BD7906"/>
    <w:rsid w:val="00BE13B7"/>
    <w:rsid w:val="00BE1AA7"/>
    <w:rsid w:val="00BE1B41"/>
    <w:rsid w:val="00BE24C7"/>
    <w:rsid w:val="00BE2ADF"/>
    <w:rsid w:val="00BE2C48"/>
    <w:rsid w:val="00BE32AF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0C3D"/>
    <w:rsid w:val="00C71467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32B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3745B"/>
    <w:rsid w:val="00D41FE3"/>
    <w:rsid w:val="00D43433"/>
    <w:rsid w:val="00D43846"/>
    <w:rsid w:val="00D446E0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D61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498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8F2"/>
    <w:rsid w:val="00EB0CBB"/>
    <w:rsid w:val="00EB137B"/>
    <w:rsid w:val="00EB15C1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D7B11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078DB"/>
    <w:rsid w:val="00F1120B"/>
    <w:rsid w:val="00F117EC"/>
    <w:rsid w:val="00F12FD0"/>
    <w:rsid w:val="00F22656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A7DC8"/>
    <w:rsid w:val="00FB27D0"/>
    <w:rsid w:val="00FB474F"/>
    <w:rsid w:val="00FB5F36"/>
    <w:rsid w:val="00FB76F3"/>
    <w:rsid w:val="00FC0BD3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3B"/>
    <w:rsid w:val="00FE0973"/>
    <w:rsid w:val="00FE0AD2"/>
    <w:rsid w:val="00FE222B"/>
    <w:rsid w:val="00FE2E20"/>
    <w:rsid w:val="00FE41B9"/>
    <w:rsid w:val="00FE43C6"/>
    <w:rsid w:val="00FE498E"/>
    <w:rsid w:val="00FE54DB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0F1B6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E4A64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3"/>
    <w:uiPriority w:val="99"/>
    <w:semiHidden/>
    <w:unhideWhenUsed/>
    <w:rsid w:val="002C41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enreg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3B80E-C6C0-40C5-8A2D-66A70736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1931</TotalTime>
  <Pages>11</Pages>
  <Words>2733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Новоселов Олег Владимирович</cp:lastModifiedBy>
  <cp:revision>91</cp:revision>
  <cp:lastPrinted>2024-02-08T04:43:00Z</cp:lastPrinted>
  <dcterms:created xsi:type="dcterms:W3CDTF">2016-10-12T08:52:00Z</dcterms:created>
  <dcterms:modified xsi:type="dcterms:W3CDTF">2025-08-18T07:33:00Z</dcterms:modified>
</cp:coreProperties>
</file>