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Pr="006D10A7" w:rsidRDefault="003D55C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«УТВЕРЖДАЮ»:</w:t>
      </w:r>
    </w:p>
    <w:p w:rsidR="004678DB" w:rsidRPr="006D10A7" w:rsidRDefault="004678DB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2B0A24" w:rsidRDefault="002B0A2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B0A24">
        <w:rPr>
          <w:rFonts w:eastAsia="Calibri"/>
          <w:lang w:eastAsia="en-US"/>
        </w:rPr>
        <w:t xml:space="preserve">Исполняющий обязанности </w:t>
      </w:r>
    </w:p>
    <w:p w:rsidR="002B0A24" w:rsidRDefault="002B0A2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proofErr w:type="gramStart"/>
      <w:r w:rsidRPr="002B0A24">
        <w:rPr>
          <w:rFonts w:eastAsia="Calibri"/>
          <w:lang w:eastAsia="en-US"/>
        </w:rPr>
        <w:t>управляющего</w:t>
      </w:r>
      <w:proofErr w:type="gramEnd"/>
      <w:r w:rsidRPr="002B0A24">
        <w:rPr>
          <w:rFonts w:eastAsia="Calibri"/>
          <w:lang w:eastAsia="en-US"/>
        </w:rPr>
        <w:t xml:space="preserve"> </w:t>
      </w:r>
      <w:r w:rsidR="003D55C4" w:rsidRPr="006D10A7">
        <w:rPr>
          <w:rFonts w:eastAsia="Calibri"/>
          <w:lang w:eastAsia="en-US"/>
        </w:rPr>
        <w:t xml:space="preserve">НО «Фонд капитального </w:t>
      </w:r>
    </w:p>
    <w:p w:rsidR="003D55C4" w:rsidRPr="006D10A7" w:rsidRDefault="003D55C4" w:rsidP="002B0A2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ремонта Ленинградской области»</w:t>
      </w:r>
    </w:p>
    <w:p w:rsidR="004C1F45" w:rsidRPr="006D10A7" w:rsidRDefault="004C1F45" w:rsidP="006D10A7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6D10A7" w:rsidRDefault="003D55C4" w:rsidP="006D10A7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__________________ </w:t>
      </w:r>
      <w:r w:rsidR="002B0A24" w:rsidRPr="002B0A24">
        <w:rPr>
          <w:rFonts w:eastAsia="Calibri"/>
          <w:lang w:eastAsia="en-US"/>
        </w:rPr>
        <w:t xml:space="preserve">О.А. </w:t>
      </w:r>
      <w:proofErr w:type="spellStart"/>
      <w:r w:rsidR="002B0A24" w:rsidRPr="002B0A24">
        <w:rPr>
          <w:rFonts w:eastAsia="Calibri"/>
          <w:lang w:eastAsia="en-US"/>
        </w:rPr>
        <w:t>Ромадов</w:t>
      </w:r>
      <w:proofErr w:type="spellEnd"/>
    </w:p>
    <w:p w:rsidR="000235DF" w:rsidRPr="006D10A7" w:rsidRDefault="002B0A24" w:rsidP="006D10A7">
      <w:pPr>
        <w:jc w:val="center"/>
        <w:rPr>
          <w:b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</w:t>
      </w:r>
      <w:r w:rsidRPr="002B0A24">
        <w:rPr>
          <w:rFonts w:eastAsia="Calibri"/>
          <w:lang w:eastAsia="en-US"/>
        </w:rPr>
        <w:t>«</w:t>
      </w:r>
      <w:r w:rsidR="00E14F85">
        <w:rPr>
          <w:rFonts w:eastAsia="Calibri"/>
          <w:lang w:eastAsia="en-US"/>
        </w:rPr>
        <w:t>18</w:t>
      </w:r>
      <w:r w:rsidRPr="002B0A24">
        <w:rPr>
          <w:rFonts w:eastAsia="Calibri"/>
          <w:lang w:eastAsia="en-US"/>
        </w:rPr>
        <w:t>»</w:t>
      </w:r>
      <w:r w:rsidR="00E14F85">
        <w:rPr>
          <w:rFonts w:eastAsia="Calibri"/>
          <w:lang w:eastAsia="en-US"/>
        </w:rPr>
        <w:t xml:space="preserve"> августа</w:t>
      </w:r>
      <w:r w:rsidRPr="002B0A24">
        <w:rPr>
          <w:rFonts w:eastAsia="Calibri"/>
          <w:lang w:eastAsia="en-US"/>
        </w:rPr>
        <w:t xml:space="preserve"> 2025 г.</w:t>
      </w:r>
    </w:p>
    <w:p w:rsidR="00D162BA" w:rsidRPr="006D10A7" w:rsidRDefault="00D162BA" w:rsidP="006D10A7">
      <w:pPr>
        <w:jc w:val="center"/>
        <w:rPr>
          <w:b/>
        </w:rPr>
      </w:pPr>
    </w:p>
    <w:p w:rsidR="000235DF" w:rsidRPr="006D10A7" w:rsidRDefault="000235DF" w:rsidP="006D10A7">
      <w:pPr>
        <w:jc w:val="center"/>
        <w:rPr>
          <w:b/>
        </w:rPr>
      </w:pPr>
      <w:r w:rsidRPr="006D10A7">
        <w:rPr>
          <w:b/>
        </w:rPr>
        <w:t>ИЗВЕЩЕНИЕ</w:t>
      </w:r>
      <w:r w:rsidR="002C6976" w:rsidRPr="006D10A7">
        <w:rPr>
          <w:b/>
        </w:rPr>
        <w:t xml:space="preserve"> № </w:t>
      </w:r>
      <w:r w:rsidR="00A67431" w:rsidRPr="006D10A7">
        <w:rPr>
          <w:b/>
        </w:rPr>
        <w:t>2</w:t>
      </w:r>
      <w:r w:rsidR="002B0A24">
        <w:rPr>
          <w:b/>
        </w:rPr>
        <w:t>8</w:t>
      </w:r>
      <w:r w:rsidR="002C6976" w:rsidRPr="006D10A7">
        <w:rPr>
          <w:b/>
        </w:rPr>
        <w:t>ЛО/20</w:t>
      </w:r>
      <w:r w:rsidR="00AD4D12" w:rsidRPr="006D10A7">
        <w:rPr>
          <w:b/>
        </w:rPr>
        <w:t>2</w:t>
      </w:r>
      <w:r w:rsidR="002B0A24">
        <w:rPr>
          <w:b/>
        </w:rPr>
        <w:t>5</w:t>
      </w:r>
    </w:p>
    <w:p w:rsidR="000235DF" w:rsidRPr="006D10A7" w:rsidRDefault="000235DF" w:rsidP="006D10A7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6D10A7">
        <w:rPr>
          <w:b/>
        </w:rPr>
        <w:t>о проведении</w:t>
      </w:r>
      <w:r w:rsidRPr="006D10A7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6D10A7">
        <w:rPr>
          <w:b/>
          <w:color w:val="000000"/>
        </w:rPr>
        <w:t>по отбору российск</w:t>
      </w:r>
      <w:r w:rsidR="004C1F45" w:rsidRPr="006D10A7">
        <w:rPr>
          <w:b/>
          <w:color w:val="000000"/>
        </w:rPr>
        <w:t>ой</w:t>
      </w:r>
      <w:r w:rsidRPr="006D10A7">
        <w:rPr>
          <w:b/>
          <w:color w:val="000000"/>
        </w:rPr>
        <w:t xml:space="preserve"> кредитн</w:t>
      </w:r>
      <w:r w:rsidR="004C1F45" w:rsidRPr="006D10A7">
        <w:rPr>
          <w:b/>
          <w:color w:val="000000"/>
        </w:rPr>
        <w:t>ой</w:t>
      </w:r>
      <w:r w:rsidRPr="006D10A7">
        <w:rPr>
          <w:b/>
          <w:color w:val="000000"/>
        </w:rPr>
        <w:t xml:space="preserve"> организаци</w:t>
      </w:r>
      <w:r w:rsidR="004C1F45" w:rsidRPr="006D10A7">
        <w:rPr>
          <w:b/>
          <w:color w:val="000000"/>
        </w:rPr>
        <w:t xml:space="preserve">и </w:t>
      </w:r>
      <w:r w:rsidRPr="006D10A7">
        <w:rPr>
          <w:b/>
          <w:color w:val="000000"/>
        </w:rPr>
        <w:t xml:space="preserve">для открытия </w:t>
      </w:r>
      <w:proofErr w:type="gramStart"/>
      <w:r w:rsidRPr="006D10A7">
        <w:rPr>
          <w:b/>
          <w:color w:val="000000"/>
        </w:rPr>
        <w:t>счетов</w:t>
      </w:r>
      <w:proofErr w:type="gramEnd"/>
      <w:r w:rsidRPr="006D10A7">
        <w:rPr>
          <w:b/>
          <w:color w:val="000000"/>
        </w:rPr>
        <w:t xml:space="preserve"> </w:t>
      </w:r>
      <w:r w:rsidRPr="006D10A7">
        <w:rPr>
          <w:rFonts w:eastAsia="Calibri"/>
          <w:b/>
        </w:rPr>
        <w:t>Н</w:t>
      </w:r>
      <w:r w:rsidR="004C1F45" w:rsidRPr="006D10A7">
        <w:rPr>
          <w:rFonts w:eastAsia="Calibri"/>
          <w:b/>
        </w:rPr>
        <w:t>О</w:t>
      </w:r>
      <w:r w:rsidRPr="006D10A7">
        <w:rPr>
          <w:rFonts w:eastAsia="Calibri"/>
          <w:b/>
        </w:rPr>
        <w:t xml:space="preserve"> «Фонд капитального ремонта Ленинградской области»</w:t>
      </w:r>
      <w:r w:rsidRPr="006D10A7">
        <w:rPr>
          <w:rFonts w:eastAsia="Calibri"/>
          <w:b/>
          <w:bCs/>
          <w:lang w:eastAsia="en-US"/>
        </w:rPr>
        <w:t xml:space="preserve"> </w:t>
      </w:r>
      <w:r w:rsidR="009F221A" w:rsidRPr="006D10A7">
        <w:rPr>
          <w:rFonts w:eastAsia="Calibri"/>
          <w:b/>
          <w:bCs/>
          <w:lang w:eastAsia="en-US"/>
        </w:rPr>
        <w:t>(далее - конкурс)</w:t>
      </w:r>
    </w:p>
    <w:p w:rsidR="003D55C4" w:rsidRPr="006D10A7" w:rsidRDefault="003D55C4" w:rsidP="006D10A7">
      <w:pPr>
        <w:rPr>
          <w:b/>
        </w:rPr>
      </w:pPr>
    </w:p>
    <w:p w:rsidR="002D4B6E" w:rsidRPr="006D10A7" w:rsidRDefault="0099174E" w:rsidP="006D10A7">
      <w:pPr>
        <w:spacing w:line="0" w:lineRule="atLeast"/>
        <w:jc w:val="both"/>
        <w:rPr>
          <w:b/>
        </w:rPr>
      </w:pPr>
      <w:r w:rsidRPr="006D10A7">
        <w:rPr>
          <w:b/>
        </w:rPr>
        <w:t>1</w:t>
      </w:r>
      <w:r w:rsidR="00FF3BB8" w:rsidRPr="006D10A7">
        <w:rPr>
          <w:b/>
        </w:rPr>
        <w:t>.</w:t>
      </w:r>
      <w:r w:rsidR="00501477" w:rsidRPr="006D10A7">
        <w:rPr>
          <w:b/>
        </w:rPr>
        <w:t xml:space="preserve">Сведения </w:t>
      </w:r>
      <w:r w:rsidR="007B1295" w:rsidRPr="006D10A7">
        <w:rPr>
          <w:b/>
        </w:rPr>
        <w:t>о</w:t>
      </w:r>
      <w:r w:rsidR="00501477" w:rsidRPr="006D10A7">
        <w:rPr>
          <w:b/>
        </w:rPr>
        <w:t xml:space="preserve"> </w:t>
      </w:r>
      <w:r w:rsidRPr="006D10A7">
        <w:rPr>
          <w:b/>
        </w:rPr>
        <w:t>региональном операторе (далее - О</w:t>
      </w:r>
      <w:r w:rsidR="00501477" w:rsidRPr="006D10A7">
        <w:rPr>
          <w:b/>
        </w:rPr>
        <w:t xml:space="preserve">рганизатор </w:t>
      </w:r>
      <w:r w:rsidR="0089107F" w:rsidRPr="006D10A7">
        <w:rPr>
          <w:b/>
        </w:rPr>
        <w:t>конкурса</w:t>
      </w:r>
      <w:r w:rsidRPr="006D10A7">
        <w:rPr>
          <w:b/>
        </w:rPr>
        <w:t>)</w:t>
      </w:r>
      <w:r w:rsidR="007B1295" w:rsidRPr="006D10A7">
        <w:rPr>
          <w:b/>
        </w:rPr>
        <w:t>:</w:t>
      </w:r>
      <w:r w:rsidR="00E27366" w:rsidRPr="006D10A7">
        <w:rPr>
          <w:b/>
        </w:rPr>
        <w:t xml:space="preserve"> </w:t>
      </w:r>
    </w:p>
    <w:p w:rsidR="002D4B6E" w:rsidRPr="006D10A7" w:rsidRDefault="002D4B6E" w:rsidP="006D10A7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 w:rsidRPr="006D10A7">
        <w:rPr>
          <w:b/>
        </w:rPr>
        <w:t xml:space="preserve">Полное наименование: </w:t>
      </w:r>
      <w:r w:rsidR="00543900" w:rsidRPr="006D10A7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6D10A7">
        <w:rPr>
          <w:rFonts w:eastAsia="Calibri"/>
          <w:color w:val="000000"/>
          <w:shd w:val="clear" w:color="auto" w:fill="FFFFFF"/>
        </w:rPr>
        <w:t>4703471025</w:t>
      </w:r>
      <w:r w:rsidR="00543900" w:rsidRPr="006D10A7">
        <w:rPr>
          <w:rFonts w:eastAsia="Calibri"/>
        </w:rPr>
        <w:t xml:space="preserve">, КПП 470301001, </w:t>
      </w:r>
      <w:r w:rsidR="004678DB" w:rsidRPr="006D10A7">
        <w:rPr>
          <w:rFonts w:eastAsia="Calibri"/>
        </w:rPr>
        <w:br/>
      </w:r>
      <w:r w:rsidR="00543900" w:rsidRPr="006D10A7">
        <w:rPr>
          <w:rFonts w:eastAsia="Calibri"/>
        </w:rPr>
        <w:t xml:space="preserve">ОГРН </w:t>
      </w:r>
      <w:r w:rsidR="00543900" w:rsidRPr="006D10A7">
        <w:rPr>
          <w:rFonts w:eastAsia="Calibri"/>
          <w:color w:val="000000"/>
          <w:shd w:val="clear" w:color="auto" w:fill="FFFFFF"/>
        </w:rPr>
        <w:t>1134700002007</w:t>
      </w:r>
      <w:r w:rsidRPr="006D10A7">
        <w:rPr>
          <w:rFonts w:eastAsia="Calibri"/>
          <w:color w:val="000000"/>
          <w:shd w:val="clear" w:color="auto" w:fill="FFFFFF"/>
        </w:rPr>
        <w:t>.</w:t>
      </w:r>
    </w:p>
    <w:p w:rsidR="002D4B6E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</w:rPr>
        <w:t>А</w:t>
      </w:r>
      <w:r w:rsidR="00543900" w:rsidRPr="006D10A7">
        <w:rPr>
          <w:rFonts w:eastAsia="Calibri"/>
          <w:b/>
        </w:rPr>
        <w:t>дрес</w:t>
      </w:r>
      <w:r w:rsidRPr="006D10A7">
        <w:rPr>
          <w:rFonts w:eastAsia="Calibri"/>
          <w:b/>
        </w:rPr>
        <w:t xml:space="preserve"> места нахождения</w:t>
      </w:r>
      <w:r w:rsidR="00543900" w:rsidRPr="006D10A7">
        <w:rPr>
          <w:rFonts w:eastAsia="Calibri"/>
          <w:b/>
        </w:rPr>
        <w:t>:</w:t>
      </w:r>
      <w:r w:rsidR="00543900" w:rsidRPr="006D10A7">
        <w:rPr>
          <w:rFonts w:eastAsia="Calibri"/>
        </w:rPr>
        <w:t xml:space="preserve"> 188653, Ленинградская область, Всеволожский район, </w:t>
      </w:r>
      <w:r w:rsidR="0099174E" w:rsidRPr="006D10A7">
        <w:rPr>
          <w:rFonts w:eastAsia="Calibri"/>
          <w:color w:val="000000"/>
        </w:rPr>
        <w:t>населенный пункт</w:t>
      </w:r>
      <w:r w:rsidR="00501477" w:rsidRPr="006D10A7">
        <w:rPr>
          <w:rFonts w:eastAsia="Calibri"/>
        </w:rPr>
        <w:t xml:space="preserve"> </w:t>
      </w:r>
      <w:r w:rsidR="0099174E" w:rsidRPr="006D10A7">
        <w:rPr>
          <w:rFonts w:eastAsia="Calibri"/>
        </w:rPr>
        <w:t>военный городок</w:t>
      </w:r>
      <w:r w:rsidR="00501477" w:rsidRPr="006D10A7">
        <w:rPr>
          <w:rFonts w:eastAsia="Calibri"/>
        </w:rPr>
        <w:t xml:space="preserve"> </w:t>
      </w:r>
      <w:proofErr w:type="spellStart"/>
      <w:r w:rsidR="00501477" w:rsidRPr="006D10A7">
        <w:rPr>
          <w:rFonts w:eastAsia="Calibri"/>
        </w:rPr>
        <w:t>Агалатово</w:t>
      </w:r>
      <w:proofErr w:type="spellEnd"/>
      <w:r w:rsidR="00501477" w:rsidRPr="006D10A7">
        <w:rPr>
          <w:rFonts w:eastAsia="Calibri"/>
        </w:rPr>
        <w:t xml:space="preserve">, д. </w:t>
      </w:r>
      <w:r w:rsidR="00543900" w:rsidRPr="006D10A7">
        <w:rPr>
          <w:rFonts w:eastAsia="Calibri"/>
        </w:rPr>
        <w:t>161</w:t>
      </w:r>
      <w:r w:rsidRPr="006D10A7">
        <w:rPr>
          <w:rFonts w:eastAsia="Calibri"/>
        </w:rPr>
        <w:t>.</w:t>
      </w:r>
    </w:p>
    <w:p w:rsidR="002B0A24" w:rsidRDefault="002D4B6E" w:rsidP="006D10A7">
      <w:pPr>
        <w:spacing w:line="0" w:lineRule="atLeast"/>
        <w:jc w:val="both"/>
        <w:rPr>
          <w:rStyle w:val="af"/>
          <w:rFonts w:eastAsia="Calibri"/>
          <w:bdr w:val="none" w:sz="0" w:space="0" w:color="auto" w:frame="1"/>
        </w:rPr>
      </w:pPr>
      <w:r w:rsidRPr="006D10A7">
        <w:rPr>
          <w:b/>
        </w:rPr>
        <w:t>Адрес электронной почты:</w:t>
      </w:r>
      <w:r w:rsidR="00245B95" w:rsidRPr="006D10A7">
        <w:t xml:space="preserve"> </w:t>
      </w:r>
      <w:hyperlink r:id="rId8" w:history="1">
        <w:r w:rsidR="002B0A24" w:rsidRPr="002B0A24">
          <w:rPr>
            <w:rStyle w:val="af"/>
            <w:rFonts w:eastAsia="Calibri"/>
            <w:color w:val="auto"/>
            <w:u w:val="none"/>
            <w:bdr w:val="none" w:sz="0" w:space="0" w:color="auto" w:frame="1"/>
          </w:rPr>
          <w:t>reg.operator@lenreg.ru</w:t>
        </w:r>
      </w:hyperlink>
      <w:r w:rsidR="002B0A24" w:rsidRPr="002B0A24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(при направлении запроса о разъяснении положений извещения о проведении конкурса и (или) условий договора банковского счета в теме письма рекомендуется указать: КОНКУРС ПО ОТБОРУ БАНКА по извещению </w:t>
      </w:r>
      <w:r w:rsidR="002B0A24">
        <w:rPr>
          <w:rStyle w:val="af"/>
          <w:rFonts w:eastAsia="Calibri"/>
          <w:color w:val="auto"/>
          <w:u w:val="none"/>
          <w:bdr w:val="none" w:sz="0" w:space="0" w:color="auto" w:frame="1"/>
        </w:rPr>
        <w:br/>
      </w:r>
      <w:r w:rsidR="002B0A24" w:rsidRPr="002B0A24">
        <w:rPr>
          <w:rStyle w:val="af"/>
          <w:rFonts w:eastAsia="Calibri"/>
          <w:color w:val="auto"/>
          <w:u w:val="none"/>
          <w:bdr w:val="none" w:sz="0" w:space="0" w:color="auto" w:frame="1"/>
        </w:rPr>
        <w:t>№ 2</w:t>
      </w:r>
      <w:r w:rsidR="002B0A24">
        <w:rPr>
          <w:rStyle w:val="af"/>
          <w:rFonts w:eastAsia="Calibri"/>
          <w:color w:val="auto"/>
          <w:u w:val="none"/>
          <w:bdr w:val="none" w:sz="0" w:space="0" w:color="auto" w:frame="1"/>
        </w:rPr>
        <w:t>8</w:t>
      </w:r>
      <w:r w:rsidR="002B0A24" w:rsidRPr="002B0A24">
        <w:rPr>
          <w:rStyle w:val="af"/>
          <w:rFonts w:eastAsia="Calibri"/>
          <w:color w:val="auto"/>
          <w:u w:val="none"/>
          <w:bdr w:val="none" w:sz="0" w:space="0" w:color="auto" w:frame="1"/>
        </w:rPr>
        <w:t>ЛО/2025).</w:t>
      </w:r>
    </w:p>
    <w:p w:rsidR="007B1295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6D10A7">
        <w:rPr>
          <w:rFonts w:eastAsia="Calibri"/>
          <w:color w:val="000000" w:themeColor="text1"/>
        </w:rPr>
        <w:t xml:space="preserve"> </w:t>
      </w:r>
      <w:r w:rsidR="00245B95" w:rsidRPr="006D10A7">
        <w:rPr>
          <w:rFonts w:eastAsia="Calibri"/>
          <w:color w:val="000000" w:themeColor="text1"/>
        </w:rPr>
        <w:t xml:space="preserve">8 </w:t>
      </w:r>
      <w:r w:rsidR="00245B95" w:rsidRPr="006D10A7">
        <w:rPr>
          <w:rFonts w:eastAsia="Calibri"/>
        </w:rPr>
        <w:t>(812) 320-99-</w:t>
      </w:r>
      <w:r w:rsidR="007A4A3B" w:rsidRPr="006D10A7">
        <w:rPr>
          <w:rFonts w:eastAsia="Calibri"/>
        </w:rPr>
        <w:t>1</w:t>
      </w:r>
      <w:r w:rsidR="00245B95" w:rsidRPr="006D10A7">
        <w:rPr>
          <w:rFonts w:eastAsia="Calibri"/>
        </w:rPr>
        <w:t xml:space="preserve">5, </w:t>
      </w:r>
      <w:r w:rsidR="00543900" w:rsidRPr="006D10A7">
        <w:rPr>
          <w:rFonts w:eastAsia="Calibri"/>
          <w:color w:val="000000" w:themeColor="text1"/>
        </w:rPr>
        <w:t xml:space="preserve">8 </w:t>
      </w:r>
      <w:r w:rsidR="00543900" w:rsidRPr="006D10A7">
        <w:rPr>
          <w:rFonts w:eastAsia="Calibri"/>
        </w:rPr>
        <w:t>(812) 320-99-35</w:t>
      </w:r>
      <w:r w:rsidR="00501477" w:rsidRPr="006D10A7">
        <w:rPr>
          <w:rFonts w:eastAsia="Calibri"/>
        </w:rPr>
        <w:t>.</w:t>
      </w:r>
    </w:p>
    <w:p w:rsidR="0099174E" w:rsidRPr="006D10A7" w:rsidRDefault="0099174E" w:rsidP="006D10A7">
      <w:pPr>
        <w:spacing w:line="0" w:lineRule="atLeast"/>
        <w:jc w:val="both"/>
      </w:pPr>
    </w:p>
    <w:p w:rsidR="007B1295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b/>
        </w:rPr>
        <w:t>2</w:t>
      </w:r>
      <w:r w:rsidR="00FF3BB8" w:rsidRPr="006D10A7">
        <w:rPr>
          <w:b/>
        </w:rPr>
        <w:t>.</w:t>
      </w:r>
      <w:r w:rsidR="0089107F" w:rsidRPr="006D10A7">
        <w:rPr>
          <w:b/>
        </w:rPr>
        <w:t>Предмет конкурса</w:t>
      </w:r>
      <w:r w:rsidR="00105832" w:rsidRPr="006D10A7">
        <w:rPr>
          <w:b/>
        </w:rPr>
        <w:t>:</w:t>
      </w:r>
      <w:r w:rsidR="00543900" w:rsidRPr="006D10A7">
        <w:rPr>
          <w:rFonts w:eastAsia="Calibri"/>
        </w:rPr>
        <w:t xml:space="preserve"> право заключения договора банковского счета</w:t>
      </w:r>
      <w:r w:rsidR="006A735D" w:rsidRPr="006D10A7">
        <w:rPr>
          <w:rFonts w:eastAsia="Calibri"/>
        </w:rPr>
        <w:t xml:space="preserve"> </w:t>
      </w:r>
      <w:r w:rsidR="00FA7DC8" w:rsidRPr="006D10A7">
        <w:rPr>
          <w:rFonts w:eastAsia="Calibri"/>
        </w:rPr>
        <w:t>на открытие и ведение счетов для получения субсидий</w:t>
      </w:r>
      <w:r w:rsidR="00543900" w:rsidRPr="006D10A7">
        <w:rPr>
          <w:lang w:bidi="he-IL"/>
        </w:rPr>
        <w:t>.</w:t>
      </w:r>
    </w:p>
    <w:p w:rsidR="009F221A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</w:t>
      </w:r>
      <w:r w:rsidR="000541B1" w:rsidRPr="006D10A7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6D10A7">
        <w:rPr>
          <w:lang w:bidi="he-IL"/>
        </w:rPr>
        <w:t xml:space="preserve"> (далее - Положение)</w:t>
      </w:r>
      <w:r w:rsidR="000541B1" w:rsidRPr="006D10A7">
        <w:rPr>
          <w:lang w:bidi="he-IL"/>
        </w:rPr>
        <w:t>.</w:t>
      </w:r>
      <w:r w:rsidR="009F221A" w:rsidRPr="006D10A7">
        <w:rPr>
          <w:lang w:bidi="he-IL"/>
        </w:rPr>
        <w:t xml:space="preserve"> </w:t>
      </w:r>
    </w:p>
    <w:p w:rsidR="000541B1" w:rsidRPr="006D10A7" w:rsidRDefault="009F221A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2.2. В части, прямо не урегулированной Положением, проведение конкурса регулируется настоящим извещением.</w:t>
      </w:r>
    </w:p>
    <w:p w:rsidR="0099174E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</w:p>
    <w:p w:rsidR="007B1295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b/>
          <w:bCs/>
        </w:rPr>
        <w:t>3</w:t>
      </w:r>
      <w:r w:rsidR="00FF3BB8" w:rsidRPr="006D10A7">
        <w:rPr>
          <w:b/>
          <w:bCs/>
        </w:rPr>
        <w:t>.</w:t>
      </w:r>
      <w:r w:rsidR="007B1295" w:rsidRPr="006D10A7">
        <w:rPr>
          <w:b/>
          <w:bCs/>
        </w:rPr>
        <w:t>Официа</w:t>
      </w:r>
      <w:r w:rsidR="0089107F" w:rsidRPr="006D10A7">
        <w:rPr>
          <w:b/>
          <w:bCs/>
        </w:rPr>
        <w:t>ль</w:t>
      </w:r>
      <w:r w:rsidR="00603B3C" w:rsidRPr="006D10A7">
        <w:rPr>
          <w:b/>
          <w:bCs/>
        </w:rPr>
        <w:t>ный сайт, на котором размещено и</w:t>
      </w:r>
      <w:r w:rsidR="0089107F" w:rsidRPr="006D10A7">
        <w:rPr>
          <w:b/>
          <w:bCs/>
        </w:rPr>
        <w:t xml:space="preserve">звещение о </w:t>
      </w:r>
      <w:r w:rsidR="00F22656" w:rsidRPr="006D10A7">
        <w:rPr>
          <w:b/>
          <w:bCs/>
        </w:rPr>
        <w:t>проведении конкурса</w:t>
      </w:r>
      <w:r w:rsidR="00105832" w:rsidRPr="006D10A7">
        <w:rPr>
          <w:b/>
          <w:bCs/>
        </w:rPr>
        <w:t>:</w:t>
      </w:r>
      <w:r w:rsidR="00E27366" w:rsidRPr="006D10A7">
        <w:rPr>
          <w:color w:val="000000"/>
        </w:rPr>
        <w:t xml:space="preserve"> </w:t>
      </w:r>
      <w:r w:rsidR="00C30AEC" w:rsidRPr="006D10A7">
        <w:rPr>
          <w:color w:val="000000"/>
        </w:rPr>
        <w:t>Извещение о проведении конкурса размещается (публикуется)</w:t>
      </w:r>
      <w:r w:rsidR="00E27366" w:rsidRPr="006D10A7">
        <w:rPr>
          <w:color w:val="000000"/>
        </w:rPr>
        <w:t xml:space="preserve"> </w:t>
      </w:r>
      <w:r w:rsidR="00A67431" w:rsidRPr="006D10A7">
        <w:rPr>
          <w:color w:val="000000"/>
        </w:rPr>
        <w:t>на официальном сайте Организатора конкурса по адресу: http://kapremlo47.ru/ а также в государственной информационной системе жилищно-коммунального хозяйства по адресу: https://dom.gosuslugi.ru/.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6D10A7" w:rsidRDefault="0099174E" w:rsidP="006D10A7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6D10A7">
        <w:rPr>
          <w:rFonts w:eastAsia="Calibri"/>
          <w:b/>
        </w:rPr>
        <w:t>4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</w:t>
      </w:r>
      <w:r w:rsidR="005D2684" w:rsidRPr="006D10A7">
        <w:rPr>
          <w:rFonts w:eastAsia="Calibri"/>
          <w:b/>
        </w:rPr>
        <w:t xml:space="preserve"> и время</w:t>
      </w:r>
      <w:r w:rsidR="002B170B" w:rsidRPr="006D10A7">
        <w:rPr>
          <w:rFonts w:eastAsia="Calibri"/>
          <w:b/>
        </w:rPr>
        <w:t xml:space="preserve"> начала</w:t>
      </w:r>
      <w:r w:rsidR="00F803A1" w:rsidRPr="006D10A7">
        <w:rPr>
          <w:rFonts w:eastAsia="Calibri"/>
          <w:b/>
        </w:rPr>
        <w:t xml:space="preserve"> </w:t>
      </w:r>
      <w:r w:rsidR="005D2684" w:rsidRPr="006D10A7">
        <w:rPr>
          <w:rFonts w:eastAsia="Calibri"/>
          <w:b/>
        </w:rPr>
        <w:t>приема заявок</w:t>
      </w:r>
      <w:r w:rsidR="002B170B" w:rsidRPr="006D10A7">
        <w:rPr>
          <w:rFonts w:eastAsia="Calibri"/>
          <w:b/>
        </w:rPr>
        <w:t xml:space="preserve"> на участие в конкурсе: </w:t>
      </w:r>
    </w:p>
    <w:p w:rsidR="005D2684" w:rsidRPr="006D10A7" w:rsidRDefault="005D2684" w:rsidP="006D10A7">
      <w:pPr>
        <w:jc w:val="both"/>
        <w:rPr>
          <w:rFonts w:eastAsia="Calibri"/>
        </w:rPr>
      </w:pPr>
      <w:r w:rsidRPr="006D10A7">
        <w:rPr>
          <w:rFonts w:eastAsia="Calibri"/>
        </w:rPr>
        <w:t>Прием з</w:t>
      </w:r>
      <w:r w:rsidR="007D565D" w:rsidRPr="006D10A7">
        <w:rPr>
          <w:rFonts w:eastAsia="Calibri"/>
        </w:rPr>
        <w:t>аяв</w:t>
      </w:r>
      <w:r w:rsidRPr="006D10A7">
        <w:rPr>
          <w:rFonts w:eastAsia="Calibri"/>
        </w:rPr>
        <w:t>о</w:t>
      </w:r>
      <w:r w:rsidR="007D565D" w:rsidRPr="006D10A7">
        <w:rPr>
          <w:rFonts w:eastAsia="Calibri"/>
        </w:rPr>
        <w:t xml:space="preserve">к </w:t>
      </w:r>
      <w:r w:rsidRPr="006D10A7">
        <w:rPr>
          <w:rFonts w:eastAsia="Calibri"/>
        </w:rPr>
        <w:t>осуществляе</w:t>
      </w:r>
      <w:r w:rsidR="007D565D" w:rsidRPr="006D10A7">
        <w:rPr>
          <w:rFonts w:eastAsia="Calibri"/>
        </w:rPr>
        <w:t xml:space="preserve">тся по </w:t>
      </w:r>
      <w:r w:rsidR="002B170B" w:rsidRPr="006D10A7">
        <w:rPr>
          <w:rFonts w:eastAsia="Calibri"/>
        </w:rPr>
        <w:t>адресу:</w:t>
      </w:r>
      <w:r w:rsidR="007D565D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192019</w:t>
      </w:r>
      <w:r w:rsidR="002B170B" w:rsidRPr="006D10A7">
        <w:rPr>
          <w:rFonts w:eastAsia="Calibri"/>
        </w:rPr>
        <w:t xml:space="preserve">, г. Санкт-Петербург, </w:t>
      </w:r>
      <w:r w:rsidR="00600BA2" w:rsidRPr="006D10A7">
        <w:rPr>
          <w:rFonts w:eastAsia="Calibri"/>
        </w:rPr>
        <w:t>ул</w:t>
      </w:r>
      <w:r w:rsidRPr="006D10A7">
        <w:rPr>
          <w:rFonts w:eastAsia="Calibri"/>
        </w:rPr>
        <w:t>.</w:t>
      </w:r>
      <w:r w:rsidR="00600BA2" w:rsidRPr="006D10A7">
        <w:rPr>
          <w:rFonts w:eastAsia="Calibri"/>
        </w:rPr>
        <w:t xml:space="preserve"> Профессора Качалова</w:t>
      </w:r>
      <w:r w:rsidR="002B170B" w:rsidRPr="006D10A7">
        <w:rPr>
          <w:rFonts w:eastAsia="Calibri"/>
        </w:rPr>
        <w:t>, д</w:t>
      </w:r>
      <w:r w:rsidRPr="006D10A7">
        <w:rPr>
          <w:rFonts w:eastAsia="Calibri"/>
        </w:rPr>
        <w:t>.</w:t>
      </w:r>
      <w:r w:rsidR="002B170B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7</w:t>
      </w:r>
      <w:r w:rsidR="002B170B" w:rsidRPr="006D10A7">
        <w:rPr>
          <w:rFonts w:eastAsia="Calibri"/>
        </w:rPr>
        <w:t>,</w:t>
      </w:r>
      <w:r w:rsidRPr="006D10A7">
        <w:rPr>
          <w:rFonts w:eastAsia="Calibri"/>
        </w:rPr>
        <w:t xml:space="preserve"> </w:t>
      </w:r>
      <w:proofErr w:type="spellStart"/>
      <w:r w:rsidRPr="006D10A7">
        <w:rPr>
          <w:rFonts w:eastAsia="Calibri"/>
        </w:rPr>
        <w:t>лит.А</w:t>
      </w:r>
      <w:proofErr w:type="spellEnd"/>
      <w:r w:rsidRPr="006D10A7">
        <w:rPr>
          <w:rFonts w:eastAsia="Calibri"/>
        </w:rPr>
        <w:t>,</w:t>
      </w:r>
      <w:r w:rsidR="00600BA2" w:rsidRPr="006D10A7">
        <w:rPr>
          <w:rFonts w:eastAsia="Calibri"/>
        </w:rPr>
        <w:t xml:space="preserve"> БЦ «Мельник»</w:t>
      </w:r>
      <w:r w:rsidR="002605F1" w:rsidRPr="006D10A7">
        <w:rPr>
          <w:rFonts w:eastAsia="Calibri"/>
        </w:rPr>
        <w:t>, 4 этаж,</w:t>
      </w:r>
      <w:r w:rsidR="002B170B" w:rsidRPr="006D10A7">
        <w:rPr>
          <w:rFonts w:eastAsia="Calibri"/>
        </w:rPr>
        <w:t xml:space="preserve"> </w:t>
      </w:r>
      <w:r w:rsidRPr="006D10A7">
        <w:rPr>
          <w:rFonts w:eastAsia="Calibri"/>
        </w:rPr>
        <w:t>помещение №4</w:t>
      </w:r>
      <w:r w:rsidR="002605F1" w:rsidRPr="006D10A7">
        <w:rPr>
          <w:rFonts w:eastAsia="Calibri"/>
        </w:rPr>
        <w:t>1</w:t>
      </w:r>
      <w:r w:rsidRPr="006D10A7">
        <w:rPr>
          <w:rFonts w:eastAsia="Calibri"/>
        </w:rPr>
        <w:t>0</w:t>
      </w:r>
      <w:r w:rsidR="00A63629" w:rsidRPr="006D10A7">
        <w:rPr>
          <w:rFonts w:eastAsia="Calibri"/>
        </w:rPr>
        <w:t>.</w:t>
      </w:r>
      <w:r w:rsidR="00F83ACE" w:rsidRPr="006D10A7">
        <w:rPr>
          <w:rFonts w:eastAsia="Calibri"/>
        </w:rPr>
        <w:t xml:space="preserve"> </w:t>
      </w:r>
    </w:p>
    <w:p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Дата и время начала подачи заявок: «</w:t>
      </w:r>
      <w:r w:rsidR="00E14F85">
        <w:rPr>
          <w:rFonts w:eastAsia="Calibri"/>
        </w:rPr>
        <w:t>19</w:t>
      </w:r>
      <w:r w:rsidRPr="006D10A7">
        <w:rPr>
          <w:rFonts w:eastAsia="Calibri"/>
        </w:rPr>
        <w:t xml:space="preserve">» </w:t>
      </w:r>
      <w:r w:rsidR="00E14F85">
        <w:rPr>
          <w:rFonts w:eastAsia="Calibri"/>
        </w:rPr>
        <w:t xml:space="preserve">августа </w:t>
      </w:r>
      <w:r w:rsidR="002B0A24">
        <w:rPr>
          <w:rFonts w:eastAsia="Calibri"/>
        </w:rPr>
        <w:t>2025</w:t>
      </w:r>
      <w:r w:rsidRPr="006D10A7">
        <w:rPr>
          <w:rFonts w:eastAsia="Calibri"/>
        </w:rPr>
        <w:t xml:space="preserve"> г. в </w:t>
      </w:r>
      <w:r w:rsidR="00E14F85">
        <w:rPr>
          <w:rFonts w:eastAsia="Calibri"/>
        </w:rPr>
        <w:t>08</w:t>
      </w:r>
      <w:r w:rsidR="002B0A24">
        <w:rPr>
          <w:rFonts w:eastAsia="Calibri"/>
        </w:rPr>
        <w:t xml:space="preserve"> ч.</w:t>
      </w:r>
      <w:r w:rsidR="00E14F85">
        <w:rPr>
          <w:rFonts w:eastAsia="Calibri"/>
        </w:rPr>
        <w:t xml:space="preserve"> 00 </w:t>
      </w:r>
      <w:r w:rsidRPr="006D10A7">
        <w:rPr>
          <w:rFonts w:eastAsia="Calibri"/>
        </w:rPr>
        <w:t>мин.</w:t>
      </w:r>
    </w:p>
    <w:p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Время приема заявок: в рабочие дни (понедельник-четверг с 09:00 до 17:00 перерыв с 12:00 до 13:00, пятница с 09:00 до 15:45 перерыв с 12:00 до 13:00).</w:t>
      </w:r>
    </w:p>
    <w:p w:rsidR="00C00BA4" w:rsidRPr="006D10A7" w:rsidRDefault="0099174E" w:rsidP="006D10A7">
      <w:pPr>
        <w:jc w:val="both"/>
        <w:rPr>
          <w:rFonts w:eastAsia="Calibri"/>
          <w:color w:val="000000"/>
        </w:rPr>
      </w:pPr>
      <w:r w:rsidRPr="006D10A7">
        <w:rPr>
          <w:rFonts w:eastAsia="Calibri"/>
          <w:b/>
          <w:color w:val="000000"/>
        </w:rPr>
        <w:t>4</w:t>
      </w:r>
      <w:r w:rsidR="00C00BA4" w:rsidRPr="006D10A7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6D10A7">
        <w:rPr>
          <w:rFonts w:eastAsia="Calibri"/>
          <w:b/>
          <w:color w:val="000000"/>
        </w:rPr>
        <w:t>:</w:t>
      </w:r>
      <w:r w:rsidR="000541B1" w:rsidRPr="006D10A7">
        <w:rPr>
          <w:rFonts w:eastAsia="Calibri"/>
          <w:color w:val="000000"/>
        </w:rPr>
        <w:t xml:space="preserve"> 8 (812) 320-99-15, добавочный 140</w:t>
      </w:r>
      <w:r w:rsidR="002B0A24">
        <w:rPr>
          <w:rFonts w:eastAsia="Calibri"/>
          <w:color w:val="000000"/>
        </w:rPr>
        <w:t>2</w:t>
      </w:r>
      <w:r w:rsidR="000541B1" w:rsidRPr="006D10A7">
        <w:rPr>
          <w:rFonts w:eastAsia="Calibri"/>
          <w:color w:val="000000"/>
        </w:rPr>
        <w:t>.</w:t>
      </w:r>
    </w:p>
    <w:p w:rsidR="005D2684" w:rsidRPr="006D10A7" w:rsidRDefault="005D2684" w:rsidP="006D10A7">
      <w:pPr>
        <w:jc w:val="both"/>
        <w:rPr>
          <w:rFonts w:eastAsia="Calibri"/>
        </w:rPr>
      </w:pPr>
    </w:p>
    <w:p w:rsidR="00D62A0E" w:rsidRPr="006D10A7" w:rsidRDefault="0099174E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t>5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6D10A7">
        <w:rPr>
          <w:rFonts w:eastAsia="Calibri"/>
          <w:b/>
        </w:rPr>
        <w:t xml:space="preserve"> </w:t>
      </w:r>
    </w:p>
    <w:p w:rsidR="002B0A24" w:rsidRPr="002B0A24" w:rsidRDefault="002B0A24" w:rsidP="002B0A24">
      <w:pPr>
        <w:tabs>
          <w:tab w:val="left" w:pos="708"/>
        </w:tabs>
        <w:contextualSpacing/>
        <w:jc w:val="both"/>
        <w:rPr>
          <w:rFonts w:eastAsia="Calibri"/>
        </w:rPr>
      </w:pPr>
      <w:r w:rsidRPr="002B0A24">
        <w:rPr>
          <w:rFonts w:eastAsia="Calibri"/>
        </w:rPr>
        <w:t xml:space="preserve">Вскрытие конвертов с заявками осуществляется по адресу: 192019, г. Санкт-Петербург, </w:t>
      </w:r>
    </w:p>
    <w:p w:rsidR="002B0A24" w:rsidRPr="002B0A24" w:rsidRDefault="002B0A24" w:rsidP="002B0A24">
      <w:pPr>
        <w:tabs>
          <w:tab w:val="left" w:pos="708"/>
        </w:tabs>
        <w:contextualSpacing/>
        <w:jc w:val="both"/>
        <w:rPr>
          <w:rFonts w:eastAsia="Calibri"/>
        </w:rPr>
      </w:pPr>
      <w:r w:rsidRPr="002B0A24">
        <w:rPr>
          <w:rFonts w:eastAsia="Calibri"/>
        </w:rPr>
        <w:t xml:space="preserve">ул. Профессора Качалова, д. 7, лит. А, БЦ «Мельник», 5 этаж, помещение № </w:t>
      </w:r>
      <w:r w:rsidR="00E14F85">
        <w:rPr>
          <w:rFonts w:eastAsia="Calibri"/>
        </w:rPr>
        <w:t>517</w:t>
      </w:r>
      <w:r w:rsidRPr="002B0A24">
        <w:rPr>
          <w:rFonts w:eastAsia="Calibri"/>
        </w:rPr>
        <w:t>.</w:t>
      </w:r>
    </w:p>
    <w:p w:rsidR="002B0A24" w:rsidRPr="002B0A24" w:rsidRDefault="002B0A24" w:rsidP="002B0A24">
      <w:pPr>
        <w:tabs>
          <w:tab w:val="left" w:pos="708"/>
        </w:tabs>
        <w:contextualSpacing/>
        <w:jc w:val="both"/>
        <w:rPr>
          <w:rFonts w:eastAsia="Calibri"/>
        </w:rPr>
      </w:pPr>
      <w:r w:rsidRPr="002B0A24">
        <w:rPr>
          <w:rFonts w:eastAsia="Calibri"/>
        </w:rPr>
        <w:t>Дата и время вскрытия конвертов: «</w:t>
      </w:r>
      <w:r w:rsidR="00E14F85">
        <w:rPr>
          <w:rFonts w:eastAsia="Calibri"/>
        </w:rPr>
        <w:t>19</w:t>
      </w:r>
      <w:r w:rsidRPr="002B0A24">
        <w:rPr>
          <w:rFonts w:eastAsia="Calibri"/>
        </w:rPr>
        <w:t xml:space="preserve">» </w:t>
      </w:r>
      <w:r w:rsidR="00E14F85">
        <w:rPr>
          <w:rFonts w:eastAsia="Calibri"/>
        </w:rPr>
        <w:t xml:space="preserve">сентября </w:t>
      </w:r>
      <w:r w:rsidRPr="002B0A24">
        <w:rPr>
          <w:rFonts w:eastAsia="Calibri"/>
        </w:rPr>
        <w:t xml:space="preserve">2025 г. в </w:t>
      </w:r>
      <w:r w:rsidR="00E14F85">
        <w:rPr>
          <w:rFonts w:eastAsia="Calibri"/>
        </w:rPr>
        <w:t>09</w:t>
      </w:r>
      <w:r w:rsidRPr="002B0A24">
        <w:rPr>
          <w:rFonts w:eastAsia="Calibri"/>
        </w:rPr>
        <w:t xml:space="preserve"> ч. </w:t>
      </w:r>
      <w:r w:rsidR="00E14F85">
        <w:rPr>
          <w:rFonts w:eastAsia="Calibri"/>
        </w:rPr>
        <w:t>00</w:t>
      </w:r>
      <w:r w:rsidRPr="002B0A24">
        <w:rPr>
          <w:rFonts w:eastAsia="Calibri"/>
        </w:rPr>
        <w:t xml:space="preserve"> мин.</w:t>
      </w:r>
    </w:p>
    <w:p w:rsidR="00C00BA4" w:rsidRPr="006D10A7" w:rsidRDefault="00C00BA4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</w:p>
    <w:p w:rsidR="00C00BA4" w:rsidRPr="006D10A7" w:rsidRDefault="0099174E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lastRenderedPageBreak/>
        <w:t>6</w:t>
      </w:r>
      <w:r w:rsidR="00F3414B" w:rsidRPr="006D10A7">
        <w:rPr>
          <w:rFonts w:eastAsia="Calibri"/>
          <w:b/>
        </w:rPr>
        <w:t>.</w:t>
      </w:r>
      <w:r w:rsidR="00FD13B5" w:rsidRPr="006D10A7">
        <w:t xml:space="preserve"> </w:t>
      </w:r>
      <w:r w:rsidR="00FD13B5" w:rsidRPr="006D10A7">
        <w:rPr>
          <w:rFonts w:eastAsia="Calibri"/>
          <w:b/>
        </w:rPr>
        <w:t>Место, д</w:t>
      </w:r>
      <w:r w:rsidR="00F3414B" w:rsidRPr="006D10A7">
        <w:rPr>
          <w:rFonts w:eastAsia="Calibri"/>
          <w:b/>
        </w:rPr>
        <w:t>ата и время рассм</w:t>
      </w:r>
      <w:r w:rsidR="007D565D" w:rsidRPr="006D10A7">
        <w:rPr>
          <w:rFonts w:eastAsia="Calibri"/>
          <w:b/>
        </w:rPr>
        <w:t xml:space="preserve">отрения </w:t>
      </w:r>
      <w:r w:rsidR="00F3414B" w:rsidRPr="006D10A7">
        <w:rPr>
          <w:rFonts w:eastAsia="Calibri"/>
          <w:b/>
        </w:rPr>
        <w:t xml:space="preserve">заявок </w:t>
      </w:r>
      <w:r w:rsidR="00D62A0E" w:rsidRPr="006D10A7">
        <w:rPr>
          <w:rFonts w:eastAsia="Calibri"/>
          <w:b/>
        </w:rPr>
        <w:t xml:space="preserve">и проведения </w:t>
      </w:r>
      <w:r w:rsidR="00F3414B" w:rsidRPr="006D10A7">
        <w:rPr>
          <w:rFonts w:eastAsia="Calibri"/>
          <w:b/>
        </w:rPr>
        <w:t>конкурс</w:t>
      </w:r>
      <w:r w:rsidR="00D62A0E" w:rsidRPr="006D10A7">
        <w:rPr>
          <w:rFonts w:eastAsia="Calibri"/>
          <w:b/>
        </w:rPr>
        <w:t>а</w:t>
      </w:r>
      <w:r w:rsidR="00914F07" w:rsidRPr="006D10A7">
        <w:rPr>
          <w:rFonts w:eastAsia="Calibri"/>
          <w:b/>
        </w:rPr>
        <w:t xml:space="preserve">: </w:t>
      </w:r>
    </w:p>
    <w:p w:rsidR="002B0A24" w:rsidRPr="002B0A24" w:rsidRDefault="002B0A24" w:rsidP="002B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</w:rPr>
      </w:pPr>
      <w:r w:rsidRPr="002B0A24">
        <w:rPr>
          <w:rFonts w:eastAsia="Calibri"/>
        </w:rPr>
        <w:t xml:space="preserve">Рассмотрение заявок и проведение конкурса осуществляется по адресу: 192019, г. Санкт-Петербург, ул. Профессора Качалова, д. 7, лит. А, БЦ «Мельник», 5 этаж, помещение № </w:t>
      </w:r>
      <w:r w:rsidR="00E14F85">
        <w:rPr>
          <w:rFonts w:eastAsia="Calibri"/>
        </w:rPr>
        <w:t>517</w:t>
      </w:r>
      <w:r w:rsidRPr="002B0A24">
        <w:rPr>
          <w:rFonts w:eastAsia="Calibri"/>
        </w:rPr>
        <w:t>.</w:t>
      </w:r>
    </w:p>
    <w:p w:rsidR="002B0A24" w:rsidRDefault="002B0A24" w:rsidP="002B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</w:rPr>
      </w:pPr>
      <w:r w:rsidRPr="002B0A24">
        <w:rPr>
          <w:rFonts w:eastAsia="Calibri"/>
        </w:rPr>
        <w:t>Дата и время рассмотрения заявок и проведения конкурса: «</w:t>
      </w:r>
      <w:r w:rsidR="00E14F85">
        <w:rPr>
          <w:rFonts w:eastAsia="Calibri"/>
        </w:rPr>
        <w:t>23</w:t>
      </w:r>
      <w:r w:rsidRPr="002B0A24">
        <w:rPr>
          <w:rFonts w:eastAsia="Calibri"/>
        </w:rPr>
        <w:t xml:space="preserve">» </w:t>
      </w:r>
      <w:r w:rsidR="00E14F85">
        <w:rPr>
          <w:rFonts w:eastAsia="Calibri"/>
        </w:rPr>
        <w:t xml:space="preserve">сентября </w:t>
      </w:r>
      <w:r w:rsidRPr="002B0A24">
        <w:rPr>
          <w:rFonts w:eastAsia="Calibri"/>
        </w:rPr>
        <w:t xml:space="preserve">2025 г. в </w:t>
      </w:r>
      <w:r w:rsidR="00E14F85">
        <w:rPr>
          <w:rFonts w:eastAsia="Calibri"/>
        </w:rPr>
        <w:t>09</w:t>
      </w:r>
      <w:r w:rsidRPr="002B0A24">
        <w:rPr>
          <w:rFonts w:eastAsia="Calibri"/>
        </w:rPr>
        <w:t xml:space="preserve"> ч. </w:t>
      </w:r>
      <w:r w:rsidR="00E14F85">
        <w:rPr>
          <w:rFonts w:eastAsia="Calibri"/>
        </w:rPr>
        <w:t xml:space="preserve">00 </w:t>
      </w:r>
      <w:bookmarkStart w:id="0" w:name="_GoBack"/>
      <w:bookmarkEnd w:id="0"/>
      <w:r w:rsidRPr="002B0A24">
        <w:rPr>
          <w:rFonts w:eastAsia="Calibri"/>
        </w:rPr>
        <w:t>мин.</w:t>
      </w:r>
    </w:p>
    <w:p w:rsidR="00A61602" w:rsidRPr="006D10A7" w:rsidRDefault="0099174E" w:rsidP="002B0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6D10A7">
        <w:rPr>
          <w:rFonts w:eastAsia="Calibri"/>
          <w:b/>
        </w:rPr>
        <w:t>7</w:t>
      </w:r>
      <w:r w:rsidR="00FF3BB8" w:rsidRPr="006D10A7">
        <w:rPr>
          <w:rFonts w:eastAsia="Calibri"/>
          <w:b/>
        </w:rPr>
        <w:t>.</w:t>
      </w:r>
      <w:r w:rsidRPr="006D10A7">
        <w:t xml:space="preserve"> </w:t>
      </w:r>
      <w:r w:rsidRPr="006D10A7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EB08F2" w:rsidRPr="006D10A7" w:rsidRDefault="00EB08F2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</w:rPr>
      </w:pPr>
      <w:r w:rsidRPr="006D10A7">
        <w:rPr>
          <w:rFonts w:eastAsia="Calibri"/>
        </w:rPr>
        <w:t xml:space="preserve">Также, в соответствии с </w:t>
      </w:r>
      <w:proofErr w:type="spellStart"/>
      <w:r w:rsidRPr="006D10A7">
        <w:rPr>
          <w:rFonts w:eastAsia="Calibri"/>
        </w:rPr>
        <w:t>пп.б</w:t>
      </w:r>
      <w:proofErr w:type="spellEnd"/>
      <w:r w:rsidRPr="006D10A7">
        <w:rPr>
          <w:rFonts w:eastAsia="Calibri"/>
        </w:rPr>
        <w:t xml:space="preserve">) п.17 раздела </w:t>
      </w:r>
      <w:r w:rsidRPr="006D10A7">
        <w:rPr>
          <w:rFonts w:eastAsia="Calibri"/>
          <w:lang w:val="en-US"/>
        </w:rPr>
        <w:t>V</w:t>
      </w:r>
      <w:r w:rsidRPr="006D10A7">
        <w:rPr>
          <w:rFonts w:eastAsia="Calibri"/>
        </w:rPr>
        <w:t xml:space="preserve"> Положения прием денежных средств в оплату взносов на капитальный ремонт общего имущества в многоквартирном доме от собственников помещений обособленными подразделениями российской кредитной организации и (или) платежными агентами, банковскими платежными агентами, с которыми у российской кредитной организации - победителя конкурса заключены соглашения о приеме платежей по взносам на капитальный ремонт общего имущества в многоквартирном доме должен осуществляться без комиссионного вознаграждения (платы).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6D10A7" w:rsidRDefault="0099174E" w:rsidP="006D10A7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8</w:t>
      </w:r>
      <w:r w:rsidR="00AC2C06" w:rsidRPr="006D10A7">
        <w:rPr>
          <w:rFonts w:eastAsia="Calibri"/>
          <w:b/>
          <w:color w:val="000000"/>
          <w:lang w:eastAsia="en-US"/>
        </w:rPr>
        <w:t>.</w:t>
      </w:r>
      <w:r w:rsidR="000541B1" w:rsidRPr="006D10A7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6D10A7">
        <w:rPr>
          <w:rFonts w:eastAsia="Calibri"/>
          <w:b/>
          <w:color w:val="000000"/>
          <w:lang w:eastAsia="en-US"/>
        </w:rPr>
        <w:t>окумент</w:t>
      </w:r>
      <w:r w:rsidR="000541B1" w:rsidRPr="006D10A7">
        <w:rPr>
          <w:rFonts w:eastAsia="Calibri"/>
          <w:b/>
          <w:color w:val="000000"/>
          <w:lang w:eastAsia="en-US"/>
        </w:rPr>
        <w:t>ов</w:t>
      </w:r>
      <w:r w:rsidR="00A63629" w:rsidRPr="006D10A7">
        <w:rPr>
          <w:rFonts w:eastAsia="Calibri"/>
          <w:b/>
          <w:color w:val="000000"/>
          <w:lang w:eastAsia="en-US"/>
        </w:rPr>
        <w:t xml:space="preserve">, </w:t>
      </w:r>
      <w:r w:rsidR="000541B1" w:rsidRPr="006D10A7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6D10A7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6D10A7">
        <w:rPr>
          <w:rFonts w:eastAsia="Calibri"/>
          <w:b/>
          <w:color w:val="000000"/>
          <w:lang w:eastAsia="en-US"/>
        </w:rPr>
        <w:t>е</w:t>
      </w:r>
      <w:r w:rsidR="00A63629" w:rsidRPr="006D10A7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6D10A7">
        <w:rPr>
          <w:rFonts w:eastAsia="Calibri"/>
          <w:b/>
          <w:color w:val="000000"/>
          <w:lang w:eastAsia="en-US"/>
        </w:rPr>
        <w:t>.</w:t>
      </w:r>
    </w:p>
    <w:p w:rsidR="000030FC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8</w:t>
      </w:r>
      <w:r w:rsidR="00D21EBD" w:rsidRPr="006D10A7">
        <w:rPr>
          <w:color w:val="000000"/>
        </w:rPr>
        <w:t xml:space="preserve">.1. </w:t>
      </w:r>
      <w:r w:rsidR="00AC6923" w:rsidRPr="006D10A7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 Рекомендуемая форма заявки представлена в Приложении №3 к настоящему извещению.</w:t>
      </w:r>
    </w:p>
    <w:p w:rsidR="003E2C0B" w:rsidRPr="006D10A7" w:rsidRDefault="000030FC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 xml:space="preserve">8.2. </w:t>
      </w:r>
      <w:r w:rsidR="003E2C0B" w:rsidRPr="006D10A7">
        <w:rPr>
          <w:color w:val="000000"/>
        </w:rPr>
        <w:t>К заявке прилагаются:</w:t>
      </w:r>
    </w:p>
    <w:p w:rsidR="005E3534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а) опись документов, прилагаемых к заявке;</w:t>
      </w:r>
    </w:p>
    <w:p w:rsidR="005E3534" w:rsidRPr="006D10A7" w:rsidRDefault="005E3534" w:rsidP="006D10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6D10A7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6D10A7">
        <w:rPr>
          <w:color w:val="000000"/>
        </w:rPr>
        <w:t>пунктом 7 Положения</w:t>
      </w:r>
      <w:r w:rsidRPr="006D10A7">
        <w:rPr>
          <w:color w:val="000000"/>
        </w:rPr>
        <w:t>;</w:t>
      </w:r>
    </w:p>
    <w:p w:rsidR="003E2C0B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 xml:space="preserve">в) </w:t>
      </w:r>
      <w:r w:rsidR="003E2C0B" w:rsidRPr="006D10A7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г</w:t>
      </w:r>
      <w:r w:rsidR="003E2C0B" w:rsidRPr="006D10A7">
        <w:rPr>
          <w:color w:val="000000"/>
        </w:rPr>
        <w:t xml:space="preserve">) </w:t>
      </w:r>
      <w:r w:rsidR="00BC19E4" w:rsidRPr="006D10A7">
        <w:rPr>
          <w:color w:val="000000"/>
        </w:rPr>
        <w:t xml:space="preserve">оригинал </w:t>
      </w:r>
      <w:r w:rsidR="003E2C0B" w:rsidRPr="006D10A7">
        <w:rPr>
          <w:color w:val="000000"/>
        </w:rPr>
        <w:t>доверенности на представление интересов российской</w:t>
      </w:r>
      <w:r w:rsidRPr="006D10A7">
        <w:rPr>
          <w:color w:val="000000"/>
        </w:rPr>
        <w:t xml:space="preserve"> кредитной </w:t>
      </w:r>
      <w:r w:rsidR="003E2C0B" w:rsidRPr="006D10A7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6D10A7">
        <w:rPr>
          <w:color w:val="000000"/>
        </w:rPr>
        <w:t>чи заявки таким представителем).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9</w:t>
      </w:r>
      <w:r w:rsidR="00FF3BB8" w:rsidRPr="006D10A7">
        <w:rPr>
          <w:rFonts w:eastAsia="Calibri"/>
          <w:b/>
          <w:color w:val="000000"/>
          <w:lang w:eastAsia="en-US"/>
        </w:rPr>
        <w:t>.</w:t>
      </w:r>
      <w:r w:rsidRPr="006D10A7">
        <w:t xml:space="preserve"> </w:t>
      </w: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10</w:t>
      </w:r>
      <w:r w:rsidR="00C31F74" w:rsidRPr="006D10A7">
        <w:rPr>
          <w:rFonts w:eastAsia="Calibri"/>
          <w:b/>
          <w:color w:val="000000"/>
          <w:lang w:eastAsia="en-US"/>
        </w:rPr>
        <w:t>.</w:t>
      </w:r>
      <w:r w:rsidR="00F517EF" w:rsidRPr="006D10A7">
        <w:rPr>
          <w:rFonts w:eastAsia="Calibri"/>
          <w:b/>
          <w:color w:val="000000"/>
          <w:lang w:eastAsia="en-US"/>
        </w:rPr>
        <w:t>Пере</w:t>
      </w:r>
      <w:r w:rsidRPr="006D10A7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10.1. Приложение №1</w:t>
      </w:r>
      <w:r w:rsidR="002D4B6E" w:rsidRPr="006D10A7">
        <w:rPr>
          <w:rFonts w:eastAsia="Calibri"/>
          <w:color w:val="000000"/>
          <w:lang w:eastAsia="en-US"/>
        </w:rPr>
        <w:t>.</w:t>
      </w:r>
      <w:r w:rsidRPr="006D10A7">
        <w:rPr>
          <w:rFonts w:eastAsia="Calibri"/>
          <w:color w:val="000000"/>
          <w:lang w:eastAsia="en-US"/>
        </w:rPr>
        <w:t xml:space="preserve"> </w:t>
      </w:r>
      <w:r w:rsidR="002D4B6E" w:rsidRPr="006D10A7">
        <w:rPr>
          <w:rFonts w:eastAsia="Calibri"/>
          <w:color w:val="000000"/>
          <w:lang w:eastAsia="en-US"/>
        </w:rPr>
        <w:t>Проект договора банковского счета</w:t>
      </w:r>
      <w:r w:rsidR="00EE1D4B" w:rsidRPr="006D10A7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6D10A7">
        <w:rPr>
          <w:rFonts w:eastAsia="Calibri"/>
          <w:color w:val="000000"/>
          <w:lang w:eastAsia="en-US"/>
        </w:rPr>
        <w:t>.</w:t>
      </w:r>
    </w:p>
    <w:p w:rsidR="002D4B6E" w:rsidRPr="006D10A7" w:rsidRDefault="002D4B6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10.2. Приложение №2.</w:t>
      </w:r>
      <w:r w:rsidRPr="006D10A7">
        <w:t xml:space="preserve"> </w:t>
      </w:r>
      <w:r w:rsidRPr="006D10A7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 xml:space="preserve">10.3. Приложение №3. </w:t>
      </w:r>
      <w:r w:rsidR="002B22E1" w:rsidRPr="006D10A7">
        <w:rPr>
          <w:rFonts w:eastAsia="Calibri"/>
          <w:color w:val="000000"/>
          <w:lang w:eastAsia="en-US"/>
        </w:rPr>
        <w:t>З</w:t>
      </w:r>
      <w:r w:rsidRPr="006D10A7">
        <w:rPr>
          <w:rFonts w:eastAsia="Calibri"/>
          <w:color w:val="000000"/>
          <w:lang w:eastAsia="en-US"/>
        </w:rPr>
        <w:t>аявка</w:t>
      </w:r>
      <w:r w:rsidR="002B22E1" w:rsidRPr="006D10A7">
        <w:rPr>
          <w:rFonts w:eastAsia="Calibri"/>
          <w:color w:val="000000"/>
          <w:lang w:eastAsia="en-US"/>
        </w:rPr>
        <w:t xml:space="preserve"> на участие в конкурсе</w:t>
      </w:r>
      <w:r w:rsidRPr="006D10A7">
        <w:rPr>
          <w:rFonts w:eastAsia="Calibri"/>
          <w:color w:val="000000"/>
          <w:lang w:eastAsia="en-US"/>
        </w:rPr>
        <w:t xml:space="preserve"> (рекомендуемая форма).</w:t>
      </w: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10.4. Приложение №4. Опись документов (рекомендуемая форма).</w:t>
      </w:r>
    </w:p>
    <w:p w:rsidR="008F27D3" w:rsidRPr="006D10A7" w:rsidRDefault="008F27D3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Pr="006D10A7" w:rsidRDefault="008F27D3" w:rsidP="006D10A7">
      <w:pPr>
        <w:rPr>
          <w:rFonts w:eastAsia="Calibri"/>
          <w:color w:val="000000"/>
          <w:lang w:eastAsia="en-US"/>
        </w:rPr>
        <w:sectPr w:rsidR="008F27D3" w:rsidRPr="006D10A7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6D10A7" w:rsidRDefault="00AC1785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№2</w:t>
      </w:r>
    </w:p>
    <w:p w:rsidR="00AC1785" w:rsidRPr="006D10A7" w:rsidRDefault="00AC1785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B66507" w:rsidRPr="006D10A7">
        <w:rPr>
          <w:b/>
          <w:kern w:val="36"/>
        </w:rPr>
        <w:t xml:space="preserve">№ </w:t>
      </w:r>
      <w:r w:rsidR="00C70C3D" w:rsidRPr="006D10A7">
        <w:rPr>
          <w:b/>
          <w:kern w:val="36"/>
        </w:rPr>
        <w:t>2</w:t>
      </w:r>
      <w:r w:rsidR="002B0A24">
        <w:rPr>
          <w:b/>
          <w:kern w:val="36"/>
        </w:rPr>
        <w:t>8ЛО/2025</w:t>
      </w:r>
      <w:r w:rsidR="00B66507" w:rsidRPr="006D10A7">
        <w:rPr>
          <w:b/>
          <w:kern w:val="36"/>
        </w:rPr>
        <w:t xml:space="preserve"> от </w:t>
      </w:r>
      <w:proofErr w:type="gramStart"/>
      <w:r w:rsidR="00B66507" w:rsidRPr="006D10A7">
        <w:rPr>
          <w:b/>
          <w:kern w:val="36"/>
        </w:rPr>
        <w:t>«</w:t>
      </w:r>
      <w:r w:rsidR="00534BA2">
        <w:rPr>
          <w:b/>
          <w:kern w:val="36"/>
        </w:rPr>
        <w:t xml:space="preserve"> </w:t>
      </w:r>
      <w:r w:rsidR="002B0A24">
        <w:rPr>
          <w:b/>
          <w:kern w:val="36"/>
        </w:rPr>
        <w:t>_</w:t>
      </w:r>
      <w:proofErr w:type="gramEnd"/>
      <w:r w:rsidR="002B0A24">
        <w:rPr>
          <w:b/>
          <w:kern w:val="36"/>
        </w:rPr>
        <w:t>__</w:t>
      </w:r>
      <w:r w:rsidR="00534BA2">
        <w:rPr>
          <w:b/>
          <w:kern w:val="36"/>
        </w:rPr>
        <w:t xml:space="preserve"> </w:t>
      </w:r>
      <w:r w:rsidR="00B66507" w:rsidRPr="006D10A7">
        <w:rPr>
          <w:b/>
          <w:kern w:val="36"/>
        </w:rPr>
        <w:t>»</w:t>
      </w:r>
      <w:r w:rsidR="0064738E" w:rsidRPr="006D10A7">
        <w:rPr>
          <w:b/>
          <w:kern w:val="36"/>
        </w:rPr>
        <w:t xml:space="preserve"> </w:t>
      </w:r>
      <w:r w:rsidR="002B0A24">
        <w:rPr>
          <w:b/>
          <w:kern w:val="36"/>
        </w:rPr>
        <w:t>_________2025</w:t>
      </w:r>
      <w:r w:rsidR="00B66507" w:rsidRPr="006D10A7">
        <w:rPr>
          <w:b/>
          <w:kern w:val="36"/>
        </w:rPr>
        <w:t xml:space="preserve"> г.</w:t>
      </w:r>
    </w:p>
    <w:p w:rsidR="00AC1785" w:rsidRPr="006D10A7" w:rsidRDefault="00AC1785" w:rsidP="006D10A7">
      <w:pPr>
        <w:rPr>
          <w:rFonts w:eastAsia="Calibri"/>
          <w:color w:val="000000"/>
          <w:lang w:eastAsia="en-US"/>
        </w:rPr>
      </w:pPr>
    </w:p>
    <w:p w:rsidR="00AC1785" w:rsidRPr="006D10A7" w:rsidRDefault="00AC1785" w:rsidP="006D10A7">
      <w:pPr>
        <w:jc w:val="center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Pr="006D10A7" w:rsidRDefault="00AC1785" w:rsidP="006D10A7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1F5ECD" w:rsidRPr="006D10A7" w:rsidTr="006D10A7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№</w:t>
            </w:r>
            <w:r w:rsidRPr="00493256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Наименование муниципального района</w:t>
            </w:r>
            <w:r w:rsidRPr="00493256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Бокситогорское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Большедворское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Ефимовское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Лидское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Пикалевское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Самойловское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Волосовский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Бегуницкое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Большеврудское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Калитинское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Клопицкое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Рабитицкое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Сабское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Волховский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Бережковское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Волховское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Вындиноостровское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Иссадское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Кисельнинское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Колчановское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Пашское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Потанинское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Селивановское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Староладожское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Усадищенское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Хваловское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Агалатовское</w:t>
            </w:r>
            <w:proofErr w:type="spellEnd"/>
            <w:r w:rsidRPr="001F5ECD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Бугровское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Всеволожское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Дубровское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Заневское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Колтушское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Кузьмоловское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Куйвозовское</w:t>
            </w:r>
            <w:proofErr w:type="spellEnd"/>
            <w:r w:rsidRPr="001F5ECD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Лесколовское</w:t>
            </w:r>
            <w:proofErr w:type="spellEnd"/>
            <w:r w:rsidRPr="001F5ECD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r w:rsidRPr="001F5ECD">
              <w:rPr>
                <w:color w:val="000000"/>
              </w:rPr>
              <w:t>Морозовское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Муринское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Новодевяткинское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Рахьинское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Романовское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Свердловское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Сертоловское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Токсовское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Щегловское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Юкковское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Выборгский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Выборгское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Высоцкое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Гончаровское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Каменногорское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Красносельское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Первомайское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Полянское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Приморское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Рощинское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Светогорское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Селезневское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r w:rsidRPr="001F5ECD">
              <w:rPr>
                <w:color w:val="000000"/>
              </w:rPr>
              <w:t>Советское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1F5ECD" w:rsidRDefault="001F5ECD" w:rsidP="001F5ECD">
            <w:pPr>
              <w:rPr>
                <w:b/>
                <w:bCs/>
                <w:color w:val="000000"/>
              </w:rPr>
            </w:pPr>
            <w:r w:rsidRPr="001F5ECD">
              <w:rPr>
                <w:b/>
                <w:bCs/>
                <w:color w:val="000000"/>
              </w:rPr>
              <w:t>Гатчинский муниципальный округ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Большеколпанское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Веревское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Войсковицкое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Вырицкое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Гатчинское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Дружногорское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Елизаветинское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Кобринское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Коммунарское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Новосветское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Пудомягское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Пудостьское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Рождественское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Сиверское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Сусанинское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Сяськелевское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Таицкое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Большелуцкое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Вистинское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Ивангородское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Кингисеппское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Котельское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Куземкинское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Нежновское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Опольевское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Пустомержское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Устьлужское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Фалилеевское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Киришский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Будогощское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Глажевское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Киришское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Пчевжинское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Кировский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Кировское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Мгинское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Назиевское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Отрадненское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Павловское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Путиловское</w:t>
            </w:r>
            <w:proofErr w:type="spellEnd"/>
            <w:r>
              <w:rPr>
                <w:color w:val="000000"/>
              </w:rPr>
              <w:t xml:space="preserve">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Синявинское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Суховское</w:t>
            </w:r>
            <w:proofErr w:type="spellEnd"/>
            <w:r>
              <w:rPr>
                <w:color w:val="000000"/>
              </w:rPr>
              <w:t xml:space="preserve">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Шлиссельбургское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Шумское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Алеховщинское</w:t>
            </w:r>
            <w:proofErr w:type="spellEnd"/>
            <w:r>
              <w:rPr>
                <w:color w:val="000000"/>
              </w:rPr>
              <w:t xml:space="preserve">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Доможировское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Лодейнопольское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Янегское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Аннинское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Большеижорское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Виллозское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Горбунковское</w:t>
            </w:r>
            <w:proofErr w:type="spellEnd"/>
            <w:r w:rsidRPr="001F5ECD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Гостилицкое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Кипенское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Копорское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Лаголовское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Лебяженское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Лопухинское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Низинское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Оржицкое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Пениковское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Ропшинское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Русско-Высоцкое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Лужский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Володарское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Волошовское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Дзержинское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Заклинское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Лужское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Оредежское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Осьминское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Ретюнское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Серебрянское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Скребловское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Толмачевское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Торковичское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Ям-</w:t>
            </w:r>
            <w:proofErr w:type="spellStart"/>
            <w:r w:rsidRPr="00493256">
              <w:rPr>
                <w:color w:val="000000"/>
              </w:rPr>
              <w:t>Тесовское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Важинское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Винницкое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Вознесенское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Подпорожское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Приозерский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Громовское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Запорожское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Красноозерное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Кузнечнинское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Ларионовское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Мельниковское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Мичуринское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Петровское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Плодовское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Приозерское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Раздольевское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Ромашкинское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Севастьяновское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Сосновское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Сланцевский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Выскатское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Загривское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Новосельское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Сланцевское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Старопольское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Черновское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Сосновоборский</w:t>
            </w:r>
            <w:proofErr w:type="spellEnd"/>
            <w:r w:rsidRPr="00493256">
              <w:rPr>
                <w:color w:val="000000"/>
              </w:rPr>
              <w:t xml:space="preserve"> городской округ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Тихвинский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Ганьковское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Горское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Коськовское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Мелегежское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Пашозерское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Тихвинское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Цвылевское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Шугозерское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1F5ECD" w:rsidRPr="00493256" w:rsidRDefault="001F5ECD" w:rsidP="001F5ECD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Тосненский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Лисинское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Любанское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Нурминское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Рябовское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1F5ECD" w:rsidRDefault="001F5ECD" w:rsidP="001F5ECD">
            <w:pPr>
              <w:rPr>
                <w:color w:val="000000"/>
              </w:rPr>
            </w:pPr>
            <w:proofErr w:type="spellStart"/>
            <w:r w:rsidRPr="001F5ECD">
              <w:rPr>
                <w:color w:val="000000"/>
              </w:rPr>
              <w:t>Тельмановское</w:t>
            </w:r>
            <w:proofErr w:type="spellEnd"/>
            <w:r w:rsidRPr="001F5ECD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Тосненское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Трубникоборское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Ульяновское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r w:rsidRPr="00493256">
              <w:rPr>
                <w:color w:val="000000"/>
              </w:rPr>
              <w:t>Федоровское сельское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Форносовское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1F5EC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ECD" w:rsidRPr="00493256" w:rsidRDefault="001F5ECD" w:rsidP="001F5ECD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CD" w:rsidRPr="00493256" w:rsidRDefault="001F5ECD" w:rsidP="001F5ECD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Шапкинское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</w:tbl>
    <w:p w:rsidR="00AC1785" w:rsidRPr="006D10A7" w:rsidRDefault="00AC1785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6D10A7" w:rsidRDefault="002701E1" w:rsidP="006D10A7">
      <w:pPr>
        <w:sectPr w:rsidR="002701E1" w:rsidRPr="006D10A7" w:rsidSect="004D20DC">
          <w:pgSz w:w="11906" w:h="16838"/>
          <w:pgMar w:top="851" w:right="849" w:bottom="567" w:left="1560" w:header="288" w:footer="447" w:gutter="0"/>
          <w:pgNumType w:start="13"/>
          <w:cols w:space="720"/>
          <w:docGrid w:linePitch="326"/>
        </w:sectPr>
      </w:pPr>
    </w:p>
    <w:p w:rsidR="002701E1" w:rsidRPr="006D10A7" w:rsidRDefault="002701E1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№3</w:t>
      </w:r>
    </w:p>
    <w:p w:rsidR="002B0A24" w:rsidRDefault="002701E1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B66507" w:rsidRPr="006D10A7">
        <w:rPr>
          <w:b/>
          <w:kern w:val="36"/>
        </w:rPr>
        <w:t xml:space="preserve">№ </w:t>
      </w:r>
      <w:r w:rsidR="002B0A24" w:rsidRPr="002B0A24">
        <w:rPr>
          <w:b/>
          <w:kern w:val="36"/>
        </w:rPr>
        <w:t xml:space="preserve">28ЛО/2025 от </w:t>
      </w:r>
      <w:proofErr w:type="gramStart"/>
      <w:r w:rsidR="002B0A24" w:rsidRPr="002B0A24">
        <w:rPr>
          <w:b/>
          <w:kern w:val="36"/>
        </w:rPr>
        <w:t>« _</w:t>
      </w:r>
      <w:proofErr w:type="gramEnd"/>
      <w:r w:rsidR="002B0A24" w:rsidRPr="002B0A24">
        <w:rPr>
          <w:b/>
          <w:kern w:val="36"/>
        </w:rPr>
        <w:t xml:space="preserve">__ » _________2025 г. </w:t>
      </w:r>
    </w:p>
    <w:p w:rsidR="002701E1" w:rsidRPr="006D10A7" w:rsidRDefault="002701E1" w:rsidP="006D10A7">
      <w:pPr>
        <w:ind w:firstLine="561"/>
        <w:jc w:val="right"/>
        <w:outlineLvl w:val="0"/>
        <w:rPr>
          <w:kern w:val="36"/>
        </w:rPr>
      </w:pPr>
      <w:r w:rsidRPr="006D10A7">
        <w:rPr>
          <w:kern w:val="36"/>
        </w:rPr>
        <w:t>(рекомендуемая форма)</w:t>
      </w:r>
    </w:p>
    <w:p w:rsidR="002701E1" w:rsidRPr="006D10A7" w:rsidRDefault="002701E1" w:rsidP="006D10A7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6D10A7" w:rsidRDefault="002B22E1" w:rsidP="006D10A7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>З</w:t>
      </w:r>
      <w:r w:rsidR="002701E1" w:rsidRPr="006D10A7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6D10A7" w:rsidRDefault="002701E1" w:rsidP="006D10A7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b/>
          <w:bCs/>
          <w:color w:val="000000"/>
          <w:lang w:eastAsia="en-US"/>
        </w:rPr>
        <w:t>счетов</w:t>
      </w:r>
      <w:proofErr w:type="gramEnd"/>
      <w:r w:rsidRPr="006D10A7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6D10A7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Изучив Извещение </w:t>
      </w:r>
      <w:r w:rsidR="00C70C3D" w:rsidRPr="006D10A7">
        <w:rPr>
          <w:rFonts w:eastAsia="Calibri"/>
          <w:lang w:eastAsia="en-US"/>
        </w:rPr>
        <w:t>№ 2</w:t>
      </w:r>
      <w:r w:rsidR="002B0A24">
        <w:rPr>
          <w:rFonts w:eastAsia="Calibri"/>
          <w:lang w:eastAsia="en-US"/>
        </w:rPr>
        <w:t>8ЛО/2025</w:t>
      </w:r>
      <w:r w:rsidR="00C70C3D" w:rsidRPr="006D10A7">
        <w:rPr>
          <w:rFonts w:eastAsia="Calibri"/>
          <w:lang w:eastAsia="en-US"/>
        </w:rPr>
        <w:t xml:space="preserve"> от «</w:t>
      </w:r>
      <w:r w:rsidR="002B0A24">
        <w:rPr>
          <w:rFonts w:eastAsia="Calibri"/>
          <w:lang w:eastAsia="en-US"/>
        </w:rPr>
        <w:t>__</w:t>
      </w:r>
      <w:proofErr w:type="gramStart"/>
      <w:r w:rsidR="002B0A24">
        <w:rPr>
          <w:rFonts w:eastAsia="Calibri"/>
          <w:lang w:eastAsia="en-US"/>
        </w:rPr>
        <w:t>_</w:t>
      </w:r>
      <w:r w:rsidR="00C70C3D" w:rsidRPr="006D10A7">
        <w:rPr>
          <w:rFonts w:eastAsia="Calibri"/>
          <w:lang w:eastAsia="en-US"/>
        </w:rPr>
        <w:t>»</w:t>
      </w:r>
      <w:r w:rsidR="002B0A24">
        <w:rPr>
          <w:rFonts w:eastAsia="Calibri"/>
          <w:lang w:eastAsia="en-US"/>
        </w:rPr>
        <w:t>_</w:t>
      </w:r>
      <w:proofErr w:type="gramEnd"/>
      <w:r w:rsidR="002B0A24">
        <w:rPr>
          <w:rFonts w:eastAsia="Calibri"/>
          <w:lang w:eastAsia="en-US"/>
        </w:rPr>
        <w:t>________</w:t>
      </w:r>
      <w:r w:rsidR="0064738E" w:rsidRPr="006D10A7">
        <w:rPr>
          <w:rFonts w:eastAsia="Calibri"/>
          <w:lang w:eastAsia="en-US"/>
        </w:rPr>
        <w:t xml:space="preserve"> </w:t>
      </w:r>
      <w:r w:rsidR="002B0A24">
        <w:rPr>
          <w:rFonts w:eastAsia="Calibri"/>
          <w:lang w:eastAsia="en-US"/>
        </w:rPr>
        <w:t>2025</w:t>
      </w:r>
      <w:r w:rsidR="00C70C3D" w:rsidRPr="006D10A7">
        <w:rPr>
          <w:rFonts w:eastAsia="Calibri"/>
          <w:lang w:eastAsia="en-US"/>
        </w:rPr>
        <w:t xml:space="preserve"> г.</w:t>
      </w:r>
      <w:r w:rsidRPr="006D10A7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6D10A7" w:rsidRDefault="007A7FF6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</w:t>
      </w:r>
      <w:r w:rsidR="0081358D" w:rsidRPr="006D10A7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6D10A7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 w:rsidRPr="006D10A7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6D10A7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6D10A7" w:rsidRDefault="002701E1" w:rsidP="006D10A7">
      <w:pPr>
        <w:autoSpaceDE w:val="0"/>
        <w:spacing w:after="160" w:line="259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lang w:eastAsia="en-US"/>
        </w:rPr>
        <w:t>счетов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6D10A7" w:rsidDel="00097EDE">
        <w:rPr>
          <w:rFonts w:eastAsia="Calibri"/>
          <w:lang w:eastAsia="en-US"/>
        </w:rPr>
        <w:t>.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6D10A7" w:rsidTr="00F12FD0">
        <w:tc>
          <w:tcPr>
            <w:tcW w:w="9634" w:type="dxa"/>
            <w:shd w:val="clear" w:color="auto" w:fill="auto"/>
          </w:tcPr>
          <w:p w:rsidR="002701E1" w:rsidRPr="006D10A7" w:rsidRDefault="00C70C3D" w:rsidP="006D10A7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6D10A7">
              <w:rPr>
                <w:rFonts w:eastAsia="Calibri"/>
                <w:i/>
                <w:lang w:eastAsia="en-US"/>
              </w:rPr>
              <w:t>*размер процентной ставки по договору банковского счета, выраженный произведением ключевой ставки Банка России (КсБР) на поправочный коэффициент (</w:t>
            </w:r>
            <w:proofErr w:type="spellStart"/>
            <w:r w:rsidRPr="006D10A7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Pr="006D10A7">
              <w:rPr>
                <w:rFonts w:eastAsia="Calibri"/>
                <w:i/>
                <w:lang w:eastAsia="en-US"/>
              </w:rPr>
              <w:t>) ____ (прописью), % годовых</w:t>
            </w:r>
          </w:p>
        </w:tc>
      </w:tr>
    </w:tbl>
    <w:p w:rsidR="002701E1" w:rsidRPr="006D10A7" w:rsidRDefault="002701E1" w:rsidP="006D10A7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*Участник конкурса предоставляет предложение о размере ставки начисления процентов на ежедневные остатки по счетам регионального оператора в виде поправочного коэффициента к ключевой ставке Банка России. Начисление процентов осуществляется ежедневно на сумму остатка, числящегося на начало операционного дня c учетом ключевой ставки Банка России, действующей на день начисления процентов. Проценты 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C70C3D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6D10A7" w:rsidRDefault="002701E1" w:rsidP="006D10A7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lang w:eastAsia="en-US"/>
        </w:rPr>
        <w:t>(</w:t>
      </w:r>
      <w:r w:rsidRPr="006D10A7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6D10A7">
        <w:rPr>
          <w:rFonts w:eastAsia="Calibri"/>
          <w:i/>
          <w:sz w:val="20"/>
          <w:szCs w:val="20"/>
          <w:lang w:val="en-US" w:eastAsia="en-US"/>
        </w:rPr>
        <w:t>email</w:t>
      </w:r>
      <w:r w:rsidRPr="006D10A7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6D10A7">
        <w:rPr>
          <w:rFonts w:eastAsia="Calibri"/>
          <w:lang w:eastAsia="en-US"/>
        </w:rPr>
        <w:t>с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6D10A7">
        <w:rPr>
          <w:rFonts w:eastAsia="Calibri"/>
          <w:lang w:eastAsia="en-US"/>
        </w:rPr>
        <w:t>с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6D10A7" w:rsidRDefault="002701E1" w:rsidP="006D10A7">
      <w:pPr>
        <w:tabs>
          <w:tab w:val="left" w:pos="975"/>
        </w:tabs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6D10A7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6D10A7" w:rsidRDefault="002701E1" w:rsidP="006D10A7">
            <w:pPr>
              <w:autoSpaceDE w:val="0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6D10A7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6D10A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6D10A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6D10A7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6D10A7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6D10A7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6D10A7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6D10A7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6D10A7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6D10A7" w:rsidRDefault="002701E1" w:rsidP="006D10A7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10A7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6D10A7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Pr="006D10A7" w:rsidRDefault="002701E1" w:rsidP="006D10A7">
      <w:pPr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br w:type="page"/>
      </w:r>
    </w:p>
    <w:p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 4</w:t>
      </w:r>
    </w:p>
    <w:p w:rsidR="002701E1" w:rsidRPr="006D10A7" w:rsidRDefault="002701E1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C70C3D" w:rsidRPr="006D10A7">
        <w:rPr>
          <w:b/>
          <w:kern w:val="36"/>
        </w:rPr>
        <w:t xml:space="preserve">№ </w:t>
      </w:r>
      <w:r w:rsidR="002B0A24" w:rsidRPr="002B0A24">
        <w:rPr>
          <w:b/>
          <w:kern w:val="36"/>
        </w:rPr>
        <w:t xml:space="preserve">28ЛО/2025 от </w:t>
      </w:r>
      <w:proofErr w:type="gramStart"/>
      <w:r w:rsidR="002B0A24" w:rsidRPr="002B0A24">
        <w:rPr>
          <w:b/>
          <w:kern w:val="36"/>
        </w:rPr>
        <w:t>« _</w:t>
      </w:r>
      <w:proofErr w:type="gramEnd"/>
      <w:r w:rsidR="002B0A24" w:rsidRPr="002B0A24">
        <w:rPr>
          <w:b/>
          <w:kern w:val="36"/>
        </w:rPr>
        <w:t>__ » _________2025 г.</w:t>
      </w:r>
    </w:p>
    <w:p w:rsidR="002701E1" w:rsidRPr="006D10A7" w:rsidRDefault="002701E1" w:rsidP="006D10A7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6D10A7">
        <w:rPr>
          <w:kern w:val="36"/>
        </w:rPr>
        <w:t>(рекомендуемая форма)</w:t>
      </w:r>
    </w:p>
    <w:p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:rsidR="002701E1" w:rsidRPr="006D10A7" w:rsidRDefault="002701E1" w:rsidP="006D10A7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6D10A7" w:rsidRDefault="002701E1" w:rsidP="006D10A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D10A7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6D10A7">
        <w:rPr>
          <w:rFonts w:eastAsia="Calibri"/>
          <w:b/>
          <w:lang w:eastAsia="en-US"/>
        </w:rPr>
        <w:t>счетов</w:t>
      </w:r>
      <w:proofErr w:type="gramEnd"/>
      <w:r w:rsidRPr="006D10A7">
        <w:rPr>
          <w:rFonts w:eastAsia="Calibri"/>
          <w:b/>
          <w:lang w:eastAsia="en-US"/>
        </w:rPr>
        <w:t xml:space="preserve"> </w:t>
      </w:r>
      <w:r w:rsidRPr="006D10A7">
        <w:rPr>
          <w:rFonts w:eastAsia="Calibri"/>
          <w:b/>
          <w:lang w:eastAsia="en-US"/>
        </w:rPr>
        <w:br/>
        <w:t>НО «Фонд капитального ремонта Ленинградской области»</w:t>
      </w:r>
    </w:p>
    <w:p w:rsidR="00BD77F6" w:rsidRPr="006D10A7" w:rsidRDefault="00BD77F6" w:rsidP="006D10A7">
      <w:pPr>
        <w:jc w:val="center"/>
        <w:rPr>
          <w:rFonts w:eastAsia="Calibri"/>
          <w:b/>
          <w:bCs/>
          <w:lang w:eastAsia="en-US"/>
        </w:rPr>
      </w:pPr>
      <w:r w:rsidRPr="006D10A7">
        <w:rPr>
          <w:rFonts w:eastAsia="Calibri"/>
          <w:b/>
          <w:bCs/>
          <w:lang w:eastAsia="en-US"/>
        </w:rPr>
        <w:t xml:space="preserve">(Извещение </w:t>
      </w:r>
      <w:r w:rsidR="00C70C3D" w:rsidRPr="006D10A7">
        <w:rPr>
          <w:rFonts w:eastAsia="Calibri"/>
          <w:b/>
          <w:bCs/>
          <w:lang w:eastAsia="en-US"/>
        </w:rPr>
        <w:t>№ 2</w:t>
      </w:r>
      <w:r w:rsidR="002B0A24">
        <w:rPr>
          <w:rFonts w:eastAsia="Calibri"/>
          <w:b/>
          <w:bCs/>
          <w:lang w:eastAsia="en-US"/>
        </w:rPr>
        <w:t>8ЛО/2025</w:t>
      </w:r>
      <w:r w:rsidR="00C70C3D" w:rsidRPr="006D10A7">
        <w:rPr>
          <w:rFonts w:eastAsia="Calibri"/>
          <w:b/>
          <w:bCs/>
          <w:lang w:eastAsia="en-US"/>
        </w:rPr>
        <w:t xml:space="preserve"> от «</w:t>
      </w:r>
      <w:r w:rsidR="002B0A24">
        <w:rPr>
          <w:rFonts w:eastAsia="Calibri"/>
          <w:b/>
          <w:bCs/>
          <w:lang w:eastAsia="en-US"/>
        </w:rPr>
        <w:t xml:space="preserve"> ___</w:t>
      </w:r>
      <w:r w:rsidR="00C70C3D" w:rsidRPr="006D10A7">
        <w:rPr>
          <w:rFonts w:eastAsia="Calibri"/>
          <w:b/>
          <w:bCs/>
          <w:lang w:eastAsia="en-US"/>
        </w:rPr>
        <w:t>»</w:t>
      </w:r>
      <w:r w:rsidR="002B0A24">
        <w:rPr>
          <w:rFonts w:eastAsia="Calibri"/>
          <w:b/>
          <w:bCs/>
          <w:lang w:eastAsia="en-US"/>
        </w:rPr>
        <w:t xml:space="preserve"> ___________2025</w:t>
      </w:r>
      <w:r w:rsidR="00C70C3D" w:rsidRPr="006D10A7">
        <w:rPr>
          <w:rFonts w:eastAsia="Calibri"/>
          <w:b/>
          <w:bCs/>
          <w:lang w:eastAsia="en-US"/>
        </w:rPr>
        <w:t xml:space="preserve"> г.</w:t>
      </w:r>
      <w:r w:rsidRPr="006D10A7">
        <w:rPr>
          <w:rFonts w:eastAsia="Calibri"/>
          <w:b/>
          <w:bCs/>
          <w:lang w:eastAsia="en-US"/>
        </w:rPr>
        <w:t>)</w:t>
      </w:r>
    </w:p>
    <w:p w:rsidR="002701E1" w:rsidRPr="006D10A7" w:rsidRDefault="002701E1" w:rsidP="006D10A7">
      <w:pPr>
        <w:jc w:val="center"/>
        <w:rPr>
          <w:rFonts w:eastAsia="Calibri"/>
          <w:b/>
          <w:bCs/>
          <w:lang w:eastAsia="en-US"/>
        </w:rPr>
      </w:pP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6D10A7" w:rsidRDefault="002701E1" w:rsidP="006D10A7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lang w:eastAsia="en-US"/>
        </w:rPr>
        <w:t>счетов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нами направляются нижеперечисленные документы: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6D10A7" w:rsidTr="0081358D">
        <w:tc>
          <w:tcPr>
            <w:tcW w:w="800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Наименование</w:t>
            </w:r>
            <w:r w:rsidRPr="006D10A7">
              <w:rPr>
                <w:rFonts w:eastAsia="Calibri"/>
                <w:b/>
                <w:lang w:val="en-US" w:eastAsia="en-US"/>
              </w:rPr>
              <w:t xml:space="preserve"> </w:t>
            </w:r>
            <w:r w:rsidRPr="006D10A7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85"/>
        </w:trPr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Всего листов</w:t>
            </w:r>
            <w:r w:rsidRPr="006D10A7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____________________</w:t>
      </w:r>
    </w:p>
    <w:p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6D10A7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6D10A7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6D10A7">
      <w:pPr>
        <w:spacing w:after="160" w:line="276" w:lineRule="auto"/>
        <w:jc w:val="center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0A7" w:rsidRDefault="006D10A7">
      <w:r>
        <w:separator/>
      </w:r>
    </w:p>
  </w:endnote>
  <w:endnote w:type="continuationSeparator" w:id="0">
    <w:p w:rsidR="006D10A7" w:rsidRDefault="006D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A7" w:rsidRDefault="006D10A7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D10A7" w:rsidRDefault="006D10A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F85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F85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0A7" w:rsidRDefault="006D10A7">
      <w:r>
        <w:separator/>
      </w:r>
    </w:p>
  </w:footnote>
  <w:footnote w:type="continuationSeparator" w:id="0">
    <w:p w:rsidR="006D10A7" w:rsidRDefault="006D1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A7" w:rsidRDefault="006D10A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6D10A7" w:rsidRDefault="006D10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5ECD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7EBE"/>
    <w:rsid w:val="002B0A24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20DC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4BA2"/>
    <w:rsid w:val="0053615A"/>
    <w:rsid w:val="005372F2"/>
    <w:rsid w:val="00541D06"/>
    <w:rsid w:val="00541E35"/>
    <w:rsid w:val="0054221F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11FD0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4738E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A735D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0A7"/>
    <w:rsid w:val="006D1D5C"/>
    <w:rsid w:val="006D201D"/>
    <w:rsid w:val="006D20A2"/>
    <w:rsid w:val="006D7396"/>
    <w:rsid w:val="006D79FC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694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14C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300A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2B5E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495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431"/>
    <w:rsid w:val="00A6776D"/>
    <w:rsid w:val="00A701D8"/>
    <w:rsid w:val="00A729D4"/>
    <w:rsid w:val="00A73D32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2211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66507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7F6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0C3D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32B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6E0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4F8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498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8F2"/>
    <w:rsid w:val="00EB0CBB"/>
    <w:rsid w:val="00EB137B"/>
    <w:rsid w:val="00EB15C1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A7DC8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enreg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C566C-C1C8-4D56-A076-319978F9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11</Pages>
  <Words>2176</Words>
  <Characters>16631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Новоселов Олег Владимирович</cp:lastModifiedBy>
  <cp:revision>62</cp:revision>
  <cp:lastPrinted>2023-04-04T14:56:00Z</cp:lastPrinted>
  <dcterms:created xsi:type="dcterms:W3CDTF">2016-10-12T08:52:00Z</dcterms:created>
  <dcterms:modified xsi:type="dcterms:W3CDTF">2025-08-18T07:36:00Z</dcterms:modified>
</cp:coreProperties>
</file>